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272" w:rsidRPr="00EA7272" w:rsidRDefault="00EA7272" w:rsidP="00EA7272">
      <w:pPr>
        <w:pStyle w:val="ConsPlusNonformat"/>
        <w:framePr w:w="2773" w:h="1705" w:hRule="exact" w:hSpace="180" w:wrap="around" w:vAnchor="text" w:hAnchor="page" w:x="8257" w:y="-509"/>
        <w:widowControl/>
        <w:rPr>
          <w:rFonts w:ascii="Times New Roman" w:hAnsi="Times New Roman" w:cs="Times New Roman"/>
          <w:sz w:val="22"/>
          <w:szCs w:val="22"/>
          <w:lang w:eastAsia="en-US"/>
        </w:rPr>
      </w:pPr>
      <w:r w:rsidRPr="00EA7272">
        <w:rPr>
          <w:rFonts w:ascii="Times New Roman" w:hAnsi="Times New Roman" w:cs="Times New Roman"/>
          <w:sz w:val="22"/>
          <w:szCs w:val="22"/>
          <w:lang w:eastAsia="en-US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  <w:lang w:eastAsia="en-US"/>
        </w:rPr>
        <w:t>6</w:t>
      </w:r>
    </w:p>
    <w:p w:rsidR="00EA7272" w:rsidRPr="00EA7272" w:rsidRDefault="00ED3000" w:rsidP="00EA7272">
      <w:pPr>
        <w:pStyle w:val="a3"/>
        <w:framePr w:w="2773" w:h="1705" w:hRule="exact" w:hSpace="180" w:wrap="around" w:vAnchor="text" w:hAnchor="page" w:x="8257" w:y="-509"/>
        <w:kinsoku w:val="0"/>
        <w:overflowPunct w:val="0"/>
        <w:spacing w:before="11"/>
        <w:ind w:left="0"/>
        <w:rPr>
          <w:rFonts w:ascii="Arial" w:hAnsi="Arial" w:cs="Arial"/>
          <w:b/>
          <w:bCs/>
        </w:rPr>
      </w:pPr>
      <w:r>
        <w:t>к П</w:t>
      </w:r>
      <w:r w:rsidR="00A91C2E">
        <w:t xml:space="preserve">рограмме </w:t>
      </w:r>
      <w:r w:rsidR="00EA7272" w:rsidRPr="00EA7272">
        <w:t xml:space="preserve">«Обеспечение жильем молодых семей </w:t>
      </w:r>
      <w:r w:rsidR="00A91C2E">
        <w:t>Ольгинского</w:t>
      </w:r>
      <w:r w:rsidR="00EA7272" w:rsidRPr="00EA7272">
        <w:t xml:space="preserve"> муницип</w:t>
      </w:r>
      <w:r w:rsidR="00A91C2E">
        <w:t>ального округа</w:t>
      </w:r>
      <w:r w:rsidR="00EA7272" w:rsidRPr="00EA7272">
        <w:t>»</w:t>
      </w:r>
      <w:r w:rsidR="00BB1433" w:rsidRPr="00BB1433">
        <w:t xml:space="preserve"> на 2024 - 2027 годы</w:t>
      </w:r>
      <w:bookmarkStart w:id="0" w:name="_GoBack"/>
      <w:bookmarkEnd w:id="0"/>
    </w:p>
    <w:p w:rsidR="00EA7272" w:rsidRPr="00EA7272" w:rsidRDefault="00EA7272" w:rsidP="00EA7272">
      <w:pPr>
        <w:pStyle w:val="ConsPlusNonformat"/>
        <w:framePr w:w="2773" w:h="1705" w:hRule="exact" w:hSpace="180" w:wrap="around" w:vAnchor="text" w:hAnchor="page" w:x="8257" w:y="-509"/>
        <w:widowControl/>
        <w:rPr>
          <w:rFonts w:ascii="Times New Roman" w:hAnsi="Times New Roman" w:cs="Times New Roman"/>
          <w:sz w:val="22"/>
          <w:szCs w:val="22"/>
          <w:lang w:eastAsia="en-US"/>
        </w:rPr>
      </w:pPr>
    </w:p>
    <w:p w:rsidR="00C338B7" w:rsidRDefault="00C338B7" w:rsidP="00C338B7">
      <w:pPr>
        <w:pStyle w:val="a3"/>
        <w:kinsoku w:val="0"/>
        <w:overflowPunct w:val="0"/>
        <w:spacing w:line="276" w:lineRule="auto"/>
        <w:ind w:left="333" w:right="390"/>
        <w:jc w:val="center"/>
        <w:rPr>
          <w:b/>
          <w:bCs/>
          <w:sz w:val="28"/>
          <w:szCs w:val="28"/>
        </w:rPr>
      </w:pPr>
    </w:p>
    <w:p w:rsidR="00EA7272" w:rsidRDefault="00EA7272" w:rsidP="00C338B7">
      <w:pPr>
        <w:pStyle w:val="a3"/>
        <w:kinsoku w:val="0"/>
        <w:overflowPunct w:val="0"/>
        <w:spacing w:line="276" w:lineRule="auto"/>
        <w:ind w:left="333" w:right="390"/>
        <w:jc w:val="center"/>
        <w:rPr>
          <w:b/>
          <w:bCs/>
          <w:sz w:val="28"/>
          <w:szCs w:val="28"/>
        </w:rPr>
      </w:pPr>
    </w:p>
    <w:p w:rsidR="00EA7272" w:rsidRDefault="00EA7272" w:rsidP="00C338B7">
      <w:pPr>
        <w:pStyle w:val="a3"/>
        <w:kinsoku w:val="0"/>
        <w:overflowPunct w:val="0"/>
        <w:spacing w:line="276" w:lineRule="auto"/>
        <w:ind w:left="333" w:right="390"/>
        <w:jc w:val="center"/>
        <w:rPr>
          <w:b/>
          <w:bCs/>
          <w:sz w:val="28"/>
          <w:szCs w:val="28"/>
        </w:rPr>
      </w:pPr>
    </w:p>
    <w:p w:rsidR="00EA7272" w:rsidRDefault="00EA7272" w:rsidP="00C338B7">
      <w:pPr>
        <w:pStyle w:val="a3"/>
        <w:kinsoku w:val="0"/>
        <w:overflowPunct w:val="0"/>
        <w:spacing w:line="276" w:lineRule="auto"/>
        <w:ind w:left="333" w:right="390"/>
        <w:jc w:val="center"/>
        <w:rPr>
          <w:b/>
          <w:bCs/>
          <w:sz w:val="28"/>
          <w:szCs w:val="28"/>
        </w:rPr>
      </w:pPr>
    </w:p>
    <w:p w:rsidR="00EA7272" w:rsidRDefault="00EA7272" w:rsidP="00C338B7">
      <w:pPr>
        <w:pStyle w:val="a3"/>
        <w:kinsoku w:val="0"/>
        <w:overflowPunct w:val="0"/>
        <w:spacing w:line="276" w:lineRule="auto"/>
        <w:ind w:left="333" w:right="390"/>
        <w:jc w:val="center"/>
        <w:rPr>
          <w:b/>
          <w:bCs/>
          <w:sz w:val="28"/>
          <w:szCs w:val="28"/>
        </w:rPr>
      </w:pPr>
    </w:p>
    <w:p w:rsidR="00EA7272" w:rsidRDefault="00EA7272" w:rsidP="00C338B7">
      <w:pPr>
        <w:pStyle w:val="a3"/>
        <w:kinsoku w:val="0"/>
        <w:overflowPunct w:val="0"/>
        <w:spacing w:line="276" w:lineRule="auto"/>
        <w:ind w:left="333" w:right="390"/>
        <w:jc w:val="center"/>
        <w:rPr>
          <w:b/>
          <w:bCs/>
          <w:sz w:val="28"/>
          <w:szCs w:val="28"/>
        </w:rPr>
      </w:pPr>
    </w:p>
    <w:p w:rsidR="001178F2" w:rsidRPr="00C338B7" w:rsidRDefault="001178F2" w:rsidP="00C338B7">
      <w:pPr>
        <w:pStyle w:val="a3"/>
        <w:kinsoku w:val="0"/>
        <w:overflowPunct w:val="0"/>
        <w:spacing w:line="276" w:lineRule="auto"/>
        <w:ind w:left="333" w:right="390"/>
        <w:jc w:val="center"/>
        <w:rPr>
          <w:b/>
          <w:sz w:val="28"/>
          <w:szCs w:val="28"/>
        </w:rPr>
      </w:pPr>
      <w:r w:rsidRPr="00C338B7">
        <w:rPr>
          <w:b/>
          <w:bCs/>
          <w:sz w:val="28"/>
          <w:szCs w:val="28"/>
        </w:rPr>
        <w:t>Порядок</w:t>
      </w:r>
    </w:p>
    <w:p w:rsidR="001178F2" w:rsidRPr="00C338B7" w:rsidRDefault="001178F2" w:rsidP="00C338B7">
      <w:pPr>
        <w:pStyle w:val="a3"/>
        <w:kinsoku w:val="0"/>
        <w:overflowPunct w:val="0"/>
        <w:spacing w:before="4" w:line="276" w:lineRule="auto"/>
        <w:ind w:left="333" w:right="391"/>
        <w:jc w:val="center"/>
        <w:rPr>
          <w:b/>
          <w:sz w:val="28"/>
          <w:szCs w:val="28"/>
        </w:rPr>
      </w:pPr>
      <w:r w:rsidRPr="00C338B7">
        <w:rPr>
          <w:b/>
          <w:bCs/>
          <w:sz w:val="28"/>
          <w:szCs w:val="28"/>
        </w:rPr>
        <w:t>предоставления</w:t>
      </w:r>
      <w:r w:rsidRPr="00C338B7">
        <w:rPr>
          <w:b/>
          <w:bCs/>
          <w:spacing w:val="-11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и</w:t>
      </w:r>
      <w:r w:rsidRPr="00C338B7">
        <w:rPr>
          <w:b/>
          <w:bCs/>
          <w:spacing w:val="-10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расходования</w:t>
      </w:r>
      <w:r w:rsidRPr="00C338B7">
        <w:rPr>
          <w:b/>
          <w:bCs/>
          <w:spacing w:val="-11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социальных</w:t>
      </w:r>
      <w:r w:rsidRPr="00C338B7">
        <w:rPr>
          <w:b/>
          <w:bCs/>
          <w:spacing w:val="-10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выплат</w:t>
      </w:r>
      <w:r w:rsidRPr="00C338B7">
        <w:rPr>
          <w:b/>
          <w:bCs/>
          <w:spacing w:val="-11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молодым</w:t>
      </w:r>
      <w:r w:rsidRPr="00C338B7">
        <w:rPr>
          <w:b/>
          <w:bCs/>
          <w:spacing w:val="-10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семьям</w:t>
      </w:r>
      <w:r w:rsidRPr="00C338B7">
        <w:rPr>
          <w:b/>
          <w:bCs/>
          <w:spacing w:val="-11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для</w:t>
      </w:r>
      <w:r w:rsidRPr="00C338B7">
        <w:rPr>
          <w:b/>
          <w:bCs/>
          <w:spacing w:val="-10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приобретения</w:t>
      </w:r>
      <w:r w:rsidRPr="00C338B7">
        <w:rPr>
          <w:b/>
          <w:bCs/>
          <w:w w:val="99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(строительства)</w:t>
      </w:r>
      <w:r w:rsidRPr="00C338B7">
        <w:rPr>
          <w:b/>
          <w:bCs/>
          <w:spacing w:val="-9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жилья</w:t>
      </w:r>
      <w:r w:rsidRPr="00C338B7">
        <w:rPr>
          <w:b/>
          <w:bCs/>
          <w:spacing w:val="-8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эконом-класса,</w:t>
      </w:r>
      <w:r w:rsidRPr="00C338B7">
        <w:rPr>
          <w:b/>
          <w:bCs/>
          <w:spacing w:val="-8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выделяемых</w:t>
      </w:r>
      <w:r w:rsidRPr="00C338B7">
        <w:rPr>
          <w:b/>
          <w:bCs/>
          <w:spacing w:val="-8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из</w:t>
      </w:r>
      <w:r w:rsidRPr="00C338B7">
        <w:rPr>
          <w:b/>
          <w:bCs/>
          <w:spacing w:val="-8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бюджета</w:t>
      </w:r>
      <w:r w:rsidRPr="00C338B7">
        <w:rPr>
          <w:b/>
          <w:bCs/>
          <w:spacing w:val="-8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Приморского</w:t>
      </w:r>
      <w:r w:rsidRPr="00C338B7">
        <w:rPr>
          <w:b/>
          <w:bCs/>
          <w:spacing w:val="-8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края</w:t>
      </w:r>
      <w:r w:rsidRPr="00C338B7">
        <w:rPr>
          <w:b/>
          <w:bCs/>
          <w:spacing w:val="-9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и</w:t>
      </w:r>
      <w:r w:rsidRPr="00C338B7">
        <w:rPr>
          <w:b/>
          <w:bCs/>
          <w:spacing w:val="-8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бюджета</w:t>
      </w:r>
      <w:r w:rsidRPr="00C338B7">
        <w:rPr>
          <w:b/>
          <w:bCs/>
          <w:w w:val="99"/>
          <w:sz w:val="28"/>
          <w:szCs w:val="28"/>
        </w:rPr>
        <w:t xml:space="preserve"> </w:t>
      </w:r>
      <w:r w:rsidR="00A91C2E">
        <w:rPr>
          <w:b/>
          <w:bCs/>
          <w:sz w:val="28"/>
          <w:szCs w:val="28"/>
        </w:rPr>
        <w:t>Ольгинского</w:t>
      </w:r>
      <w:r w:rsidRPr="00C338B7">
        <w:rPr>
          <w:b/>
          <w:bCs/>
          <w:spacing w:val="-15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муниципального</w:t>
      </w:r>
      <w:r w:rsidRPr="00C338B7">
        <w:rPr>
          <w:b/>
          <w:bCs/>
          <w:spacing w:val="-15"/>
          <w:sz w:val="28"/>
          <w:szCs w:val="28"/>
        </w:rPr>
        <w:t xml:space="preserve"> </w:t>
      </w:r>
      <w:r w:rsidRPr="00C338B7">
        <w:rPr>
          <w:b/>
          <w:bCs/>
          <w:sz w:val="28"/>
          <w:szCs w:val="28"/>
        </w:rPr>
        <w:t>округа</w:t>
      </w:r>
      <w:r w:rsidR="00BB1433">
        <w:rPr>
          <w:b/>
          <w:bCs/>
          <w:sz w:val="28"/>
          <w:szCs w:val="28"/>
        </w:rPr>
        <w:t xml:space="preserve"> </w:t>
      </w:r>
      <w:r w:rsidR="00BB1433" w:rsidRPr="00BB1433">
        <w:rPr>
          <w:b/>
          <w:bCs/>
          <w:sz w:val="28"/>
          <w:szCs w:val="28"/>
        </w:rPr>
        <w:t>на 2024 - 2027 годы</w:t>
      </w:r>
    </w:p>
    <w:p w:rsidR="001178F2" w:rsidRPr="00C338B7" w:rsidRDefault="001178F2" w:rsidP="00C338B7">
      <w:pPr>
        <w:pStyle w:val="a3"/>
        <w:kinsoku w:val="0"/>
        <w:overflowPunct w:val="0"/>
        <w:spacing w:before="6" w:line="276" w:lineRule="auto"/>
        <w:ind w:left="0"/>
        <w:rPr>
          <w:b/>
          <w:bCs/>
          <w:sz w:val="11"/>
          <w:szCs w:val="11"/>
        </w:rPr>
      </w:pPr>
    </w:p>
    <w:p w:rsidR="001178F2" w:rsidRDefault="001178F2" w:rsidP="001178F2">
      <w:pPr>
        <w:pStyle w:val="a3"/>
        <w:kinsoku w:val="0"/>
        <w:overflowPunct w:val="0"/>
        <w:spacing w:line="200" w:lineRule="atLeast"/>
        <w:rPr>
          <w:sz w:val="20"/>
          <w:szCs w:val="20"/>
        </w:rPr>
      </w:pPr>
    </w:p>
    <w:p w:rsidR="001178F2" w:rsidRPr="00C338B7" w:rsidRDefault="001178F2" w:rsidP="00F409DA">
      <w:pPr>
        <w:pStyle w:val="a3"/>
        <w:numPr>
          <w:ilvl w:val="0"/>
          <w:numId w:val="6"/>
        </w:numPr>
        <w:tabs>
          <w:tab w:val="left" w:pos="1103"/>
        </w:tabs>
        <w:kinsoku w:val="0"/>
        <w:overflowPunct w:val="0"/>
        <w:spacing w:before="50"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Настоящий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Порядок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определяет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цели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условия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предоставления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социальных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выплат,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молодым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семьям для приобретения (строительства) стандартного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 (далее - субсидии, социальные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выплаты), выделяемых</w:t>
      </w:r>
      <w:r w:rsidRPr="00C338B7">
        <w:rPr>
          <w:spacing w:val="45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45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краевого</w:t>
      </w:r>
      <w:r w:rsidRPr="00C338B7">
        <w:rPr>
          <w:spacing w:val="45"/>
          <w:sz w:val="28"/>
          <w:szCs w:val="28"/>
        </w:rPr>
        <w:t xml:space="preserve"> </w:t>
      </w:r>
      <w:r w:rsidRPr="00C338B7">
        <w:rPr>
          <w:sz w:val="28"/>
          <w:szCs w:val="28"/>
        </w:rPr>
        <w:t>бюджета,</w:t>
      </w:r>
      <w:r w:rsidRPr="00C338B7">
        <w:rPr>
          <w:spacing w:val="45"/>
          <w:sz w:val="28"/>
          <w:szCs w:val="28"/>
        </w:rPr>
        <w:t xml:space="preserve"> </w:t>
      </w:r>
      <w:r w:rsidRPr="00C338B7">
        <w:rPr>
          <w:sz w:val="28"/>
          <w:szCs w:val="28"/>
        </w:rPr>
        <w:t>федерального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бюджета</w:t>
      </w:r>
      <w:r w:rsidRPr="00C338B7">
        <w:rPr>
          <w:spacing w:val="45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45"/>
          <w:sz w:val="28"/>
          <w:szCs w:val="28"/>
        </w:rPr>
        <w:t xml:space="preserve"> </w:t>
      </w:r>
      <w:r w:rsidRPr="00C338B7">
        <w:rPr>
          <w:sz w:val="28"/>
          <w:szCs w:val="28"/>
        </w:rPr>
        <w:t>бюджета</w:t>
      </w:r>
      <w:r w:rsidRPr="00C338B7">
        <w:rPr>
          <w:spacing w:val="45"/>
          <w:sz w:val="28"/>
          <w:szCs w:val="28"/>
        </w:rPr>
        <w:t xml:space="preserve"> </w:t>
      </w:r>
      <w:r w:rsidR="00A91C2E">
        <w:rPr>
          <w:sz w:val="28"/>
          <w:szCs w:val="28"/>
        </w:rPr>
        <w:t>Ольгинского</w:t>
      </w:r>
      <w:r w:rsidRPr="00C338B7">
        <w:rPr>
          <w:spacing w:val="45"/>
          <w:sz w:val="28"/>
          <w:szCs w:val="28"/>
        </w:rPr>
        <w:t xml:space="preserve"> </w:t>
      </w:r>
      <w:r w:rsidRPr="00C338B7">
        <w:rPr>
          <w:sz w:val="28"/>
          <w:szCs w:val="28"/>
        </w:rPr>
        <w:t>муниципального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округа.</w:t>
      </w:r>
    </w:p>
    <w:p w:rsidR="001178F2" w:rsidRPr="00C338B7" w:rsidRDefault="00D76FC4" w:rsidP="00F409DA">
      <w:pPr>
        <w:pStyle w:val="a3"/>
        <w:numPr>
          <w:ilvl w:val="0"/>
          <w:numId w:val="6"/>
        </w:numPr>
        <w:tabs>
          <w:tab w:val="left" w:pos="1145"/>
        </w:tabs>
        <w:kinsoku w:val="0"/>
        <w:overflowPunct w:val="0"/>
        <w:spacing w:before="50" w:line="360" w:lineRule="auto"/>
        <w:ind w:left="0" w:right="-1"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Отдел</w:t>
      </w:r>
      <w:r w:rsidR="002A6120" w:rsidRPr="002A6120">
        <w:rPr>
          <w:bCs/>
          <w:color w:val="000000"/>
          <w:sz w:val="28"/>
          <w:szCs w:val="28"/>
        </w:rPr>
        <w:t xml:space="preserve"> ЖКХ, </w:t>
      </w:r>
      <w:r>
        <w:rPr>
          <w:bCs/>
          <w:color w:val="000000"/>
          <w:sz w:val="28"/>
          <w:szCs w:val="28"/>
        </w:rPr>
        <w:t xml:space="preserve">благоустройства и </w:t>
      </w:r>
      <w:r w:rsidR="002A6120" w:rsidRPr="002A6120">
        <w:rPr>
          <w:bCs/>
          <w:color w:val="000000"/>
          <w:sz w:val="28"/>
          <w:szCs w:val="28"/>
        </w:rPr>
        <w:t>имущественных отношений, градостроительства администрации Ольгинского муниципального округа</w:t>
      </w:r>
      <w:r w:rsidR="001178F2" w:rsidRPr="002A6120">
        <w:rPr>
          <w:spacing w:val="43"/>
          <w:sz w:val="28"/>
          <w:szCs w:val="28"/>
        </w:rPr>
        <w:t xml:space="preserve"> </w:t>
      </w:r>
      <w:r w:rsidR="001178F2" w:rsidRPr="002A6120">
        <w:rPr>
          <w:sz w:val="28"/>
          <w:szCs w:val="28"/>
        </w:rPr>
        <w:t>(далее</w:t>
      </w:r>
      <w:r w:rsidR="001178F2" w:rsidRPr="002A6120">
        <w:rPr>
          <w:spacing w:val="42"/>
          <w:sz w:val="28"/>
          <w:szCs w:val="28"/>
        </w:rPr>
        <w:t xml:space="preserve"> </w:t>
      </w:r>
      <w:r w:rsidR="001178F2" w:rsidRPr="002A6120">
        <w:rPr>
          <w:sz w:val="28"/>
          <w:szCs w:val="28"/>
        </w:rPr>
        <w:t>-</w:t>
      </w:r>
      <w:r w:rsidR="001178F2" w:rsidRPr="002A6120">
        <w:rPr>
          <w:spacing w:val="43"/>
          <w:sz w:val="28"/>
          <w:szCs w:val="28"/>
        </w:rPr>
        <w:t xml:space="preserve"> </w:t>
      </w:r>
      <w:r w:rsidR="001178F2" w:rsidRPr="002A6120">
        <w:rPr>
          <w:sz w:val="28"/>
          <w:szCs w:val="28"/>
        </w:rPr>
        <w:t>Отдел)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после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выписки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утвержденного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списка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молодых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семей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 претендентов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 получение социальных выплат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соответствующем году, доводит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 сведения молодых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семей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участников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Программы,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изъявивших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желание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получить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социальную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выплату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соответствующем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году,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решение</w:t>
      </w:r>
      <w:r w:rsidR="001178F2" w:rsidRPr="00C338B7">
        <w:rPr>
          <w:spacing w:val="5"/>
          <w:sz w:val="28"/>
          <w:szCs w:val="28"/>
        </w:rPr>
        <w:t xml:space="preserve"> </w:t>
      </w:r>
      <w:r w:rsidR="00ED3000" w:rsidRPr="00C338B7">
        <w:rPr>
          <w:sz w:val="28"/>
          <w:szCs w:val="28"/>
        </w:rPr>
        <w:t>Департамент</w:t>
      </w:r>
      <w:r w:rsidR="00ED3000">
        <w:rPr>
          <w:sz w:val="28"/>
          <w:szCs w:val="28"/>
        </w:rPr>
        <w:t xml:space="preserve">а </w:t>
      </w:r>
      <w:r w:rsidR="00ED3000" w:rsidRPr="00C338B7">
        <w:rPr>
          <w:sz w:val="28"/>
          <w:szCs w:val="28"/>
        </w:rPr>
        <w:t>по</w:t>
      </w:r>
      <w:r w:rsidR="00ED3000" w:rsidRPr="00C338B7">
        <w:rPr>
          <w:spacing w:val="-10"/>
          <w:sz w:val="28"/>
          <w:szCs w:val="28"/>
        </w:rPr>
        <w:t xml:space="preserve"> </w:t>
      </w:r>
      <w:r w:rsidR="00ED3000" w:rsidRPr="00C338B7">
        <w:rPr>
          <w:sz w:val="28"/>
          <w:szCs w:val="28"/>
        </w:rPr>
        <w:t>делам</w:t>
      </w:r>
      <w:r w:rsidR="00ED3000" w:rsidRPr="00C338B7">
        <w:rPr>
          <w:spacing w:val="-10"/>
          <w:sz w:val="28"/>
          <w:szCs w:val="28"/>
        </w:rPr>
        <w:t xml:space="preserve"> </w:t>
      </w:r>
      <w:r w:rsidR="00ED3000" w:rsidRPr="00C338B7">
        <w:rPr>
          <w:sz w:val="28"/>
          <w:szCs w:val="28"/>
        </w:rPr>
        <w:t>молодежи</w:t>
      </w:r>
      <w:r w:rsidR="00ED3000" w:rsidRPr="00C338B7">
        <w:rPr>
          <w:spacing w:val="-10"/>
          <w:sz w:val="28"/>
          <w:szCs w:val="28"/>
        </w:rPr>
        <w:t xml:space="preserve"> </w:t>
      </w:r>
      <w:r w:rsidR="00ED3000" w:rsidRPr="00C338B7">
        <w:rPr>
          <w:sz w:val="28"/>
          <w:szCs w:val="28"/>
        </w:rPr>
        <w:t>Приморского</w:t>
      </w:r>
      <w:r w:rsidR="00ED3000" w:rsidRPr="00C338B7">
        <w:rPr>
          <w:spacing w:val="-10"/>
          <w:sz w:val="28"/>
          <w:szCs w:val="28"/>
        </w:rPr>
        <w:t xml:space="preserve"> </w:t>
      </w:r>
      <w:r w:rsidR="00ED3000" w:rsidRPr="00C338B7">
        <w:rPr>
          <w:sz w:val="28"/>
          <w:szCs w:val="28"/>
        </w:rPr>
        <w:t xml:space="preserve">края </w:t>
      </w:r>
      <w:r w:rsidR="001178F2" w:rsidRPr="00C338B7">
        <w:rPr>
          <w:sz w:val="28"/>
          <w:szCs w:val="28"/>
        </w:rPr>
        <w:t>по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вопросу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включения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их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список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молодых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семей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претендентов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социальных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соответствующем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году.</w:t>
      </w:r>
    </w:p>
    <w:p w:rsidR="001178F2" w:rsidRPr="00C338B7" w:rsidRDefault="001178F2" w:rsidP="00C338B7">
      <w:pPr>
        <w:pStyle w:val="a3"/>
        <w:numPr>
          <w:ilvl w:val="0"/>
          <w:numId w:val="6"/>
        </w:numPr>
        <w:tabs>
          <w:tab w:val="left" w:pos="1100"/>
        </w:tabs>
        <w:kinsoku w:val="0"/>
        <w:overflowPunct w:val="0"/>
        <w:spacing w:line="360" w:lineRule="auto"/>
        <w:ind w:left="1100" w:hanging="220"/>
        <w:rPr>
          <w:sz w:val="28"/>
          <w:szCs w:val="28"/>
        </w:rPr>
      </w:pPr>
      <w:r w:rsidRPr="00C338B7">
        <w:rPr>
          <w:sz w:val="28"/>
          <w:szCs w:val="28"/>
        </w:rPr>
        <w:t>Социальные</w:t>
      </w:r>
      <w:r w:rsidRPr="00C338B7">
        <w:rPr>
          <w:spacing w:val="-17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-17"/>
          <w:sz w:val="28"/>
          <w:szCs w:val="28"/>
        </w:rPr>
        <w:t xml:space="preserve"> </w:t>
      </w:r>
      <w:r w:rsidRPr="00C338B7">
        <w:rPr>
          <w:sz w:val="28"/>
          <w:szCs w:val="28"/>
        </w:rPr>
        <w:t>используются:</w:t>
      </w:r>
    </w:p>
    <w:p w:rsidR="001178F2" w:rsidRPr="00C338B7" w:rsidRDefault="001178F2" w:rsidP="00F409DA">
      <w:pPr>
        <w:pStyle w:val="a3"/>
        <w:kinsoku w:val="0"/>
        <w:overflowPunct w:val="0"/>
        <w:spacing w:before="50"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а)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оплаты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цены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купли-продажи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(за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исключением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средств,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когда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оплата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цены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купли-продажи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предусматривается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составе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цены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уполномоченной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организацией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стандартного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жилья)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(далее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помещение);</w:t>
      </w:r>
    </w:p>
    <w:p w:rsidR="00C338B7" w:rsidRDefault="001178F2" w:rsidP="00C338B7">
      <w:pPr>
        <w:pStyle w:val="a3"/>
        <w:kinsoku w:val="0"/>
        <w:overflowPunct w:val="0"/>
        <w:spacing w:line="360" w:lineRule="auto"/>
        <w:ind w:left="880"/>
        <w:jc w:val="both"/>
        <w:rPr>
          <w:spacing w:val="1"/>
          <w:sz w:val="28"/>
          <w:szCs w:val="28"/>
        </w:rPr>
      </w:pPr>
      <w:r w:rsidRPr="00C338B7">
        <w:rPr>
          <w:sz w:val="28"/>
          <w:szCs w:val="28"/>
        </w:rPr>
        <w:lastRenderedPageBreak/>
        <w:t>б)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оплаты</w:t>
      </w:r>
      <w:r w:rsidR="00C338B7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цены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строительного</w:t>
      </w:r>
      <w:r w:rsid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подряда</w:t>
      </w:r>
      <w:r w:rsid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2"/>
          <w:sz w:val="28"/>
          <w:szCs w:val="28"/>
        </w:rPr>
        <w:t xml:space="preserve"> </w:t>
      </w:r>
      <w:r w:rsidR="00C338B7">
        <w:rPr>
          <w:sz w:val="28"/>
          <w:szCs w:val="28"/>
        </w:rPr>
        <w:t>с</w:t>
      </w:r>
      <w:r w:rsidRPr="00C338B7">
        <w:rPr>
          <w:sz w:val="28"/>
          <w:szCs w:val="28"/>
        </w:rPr>
        <w:t>троительст</w:t>
      </w:r>
      <w:r w:rsidR="00C338B7">
        <w:rPr>
          <w:sz w:val="28"/>
          <w:szCs w:val="28"/>
        </w:rPr>
        <w:t>во</w:t>
      </w:r>
      <w:r w:rsidR="00C338B7">
        <w:rPr>
          <w:spacing w:val="1"/>
          <w:sz w:val="28"/>
          <w:szCs w:val="28"/>
        </w:rPr>
        <w:t xml:space="preserve"> </w:t>
      </w:r>
    </w:p>
    <w:p w:rsidR="001178F2" w:rsidRPr="00C338B7" w:rsidRDefault="001178F2" w:rsidP="00013AD7">
      <w:pPr>
        <w:pStyle w:val="a3"/>
        <w:kinsoku w:val="0"/>
        <w:overflowPunct w:val="0"/>
        <w:spacing w:line="360" w:lineRule="auto"/>
        <w:ind w:left="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индивидуального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="00C338B7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д</w:t>
      </w:r>
      <w:r w:rsidRPr="00C338B7">
        <w:rPr>
          <w:w w:val="95"/>
          <w:sz w:val="28"/>
          <w:szCs w:val="28"/>
        </w:rPr>
        <w:t>ома;</w:t>
      </w:r>
    </w:p>
    <w:p w:rsidR="001178F2" w:rsidRPr="00C338B7" w:rsidRDefault="001178F2" w:rsidP="00013AD7">
      <w:pPr>
        <w:pStyle w:val="a3"/>
        <w:kinsoku w:val="0"/>
        <w:overflowPunct w:val="0"/>
        <w:spacing w:line="360" w:lineRule="auto"/>
        <w:ind w:left="0" w:firstLine="708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в)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осуществления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последнего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платежа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уплаты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паевого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полном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размере,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="00C338B7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если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молодая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семья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один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супругов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молодой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семье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является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членом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жилищного, жилищно-строительного,</w:t>
      </w:r>
      <w:r w:rsidRPr="00C338B7">
        <w:rPr>
          <w:spacing w:val="21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жилищного</w:t>
      </w:r>
      <w:r w:rsidRPr="00C338B7">
        <w:rPr>
          <w:spacing w:val="2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накопительного</w:t>
      </w:r>
      <w:r w:rsidRPr="00C338B7">
        <w:rPr>
          <w:spacing w:val="21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кооператива</w:t>
      </w:r>
      <w:r w:rsidRPr="00C338B7">
        <w:rPr>
          <w:spacing w:val="21"/>
          <w:sz w:val="28"/>
          <w:szCs w:val="28"/>
        </w:rPr>
        <w:t xml:space="preserve"> </w:t>
      </w:r>
      <w:r w:rsidRPr="00C338B7">
        <w:rPr>
          <w:sz w:val="28"/>
          <w:szCs w:val="28"/>
        </w:rPr>
        <w:t>(далее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21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кооператив),</w:t>
      </w:r>
      <w:r w:rsidRPr="00C338B7">
        <w:rPr>
          <w:spacing w:val="21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после</w:t>
      </w:r>
      <w:r w:rsidRPr="00C338B7">
        <w:rPr>
          <w:spacing w:val="21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уплаты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которого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переходит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собственность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этой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молодой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семьи;</w:t>
      </w:r>
    </w:p>
    <w:p w:rsidR="001178F2" w:rsidRPr="00C338B7" w:rsidRDefault="001178F2" w:rsidP="00F409DA">
      <w:pPr>
        <w:pStyle w:val="a3"/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г)</w:t>
      </w:r>
      <w:r w:rsidRPr="00C338B7">
        <w:rPr>
          <w:spacing w:val="26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="00A91C2E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уплаты</w:t>
      </w:r>
      <w:r w:rsidR="00F409DA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первоначального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</w:t>
      </w:r>
      <w:r w:rsidR="00F409DA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при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получении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жилищного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кредита,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том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числе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ипотечного,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жилищного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займа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приобретение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индивидуального</w:t>
      </w:r>
      <w:r w:rsidRPr="00C338B7">
        <w:rPr>
          <w:spacing w:val="-15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-1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дома;</w:t>
      </w:r>
    </w:p>
    <w:p w:rsidR="001178F2" w:rsidRPr="00C338B7" w:rsidRDefault="001178F2" w:rsidP="00F409DA">
      <w:pPr>
        <w:pStyle w:val="a3"/>
        <w:kinsoku w:val="0"/>
        <w:overflowPunct w:val="0"/>
        <w:spacing w:before="50" w:line="360" w:lineRule="auto"/>
        <w:ind w:left="0" w:firstLine="708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д)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оплаты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уполномоченной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организацией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приобретение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интересах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молодой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стандартного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первичном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рынке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жилья,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том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числе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оплату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цены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купли-продажи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(в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случаях,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когда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предусмотрено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договором)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(или)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оплату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услуг</w:t>
      </w:r>
      <w:r w:rsidRPr="00C338B7">
        <w:rPr>
          <w:spacing w:val="-14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указанной</w:t>
      </w:r>
      <w:r w:rsidRPr="00C338B7">
        <w:rPr>
          <w:spacing w:val="-14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организации;</w:t>
      </w:r>
    </w:p>
    <w:p w:rsidR="001178F2" w:rsidRPr="00C338B7" w:rsidRDefault="001178F2" w:rsidP="00F409DA">
      <w:pPr>
        <w:pStyle w:val="a3"/>
        <w:kinsoku w:val="0"/>
        <w:overflowPunct w:val="0"/>
        <w:spacing w:line="360" w:lineRule="auto"/>
        <w:ind w:left="0" w:firstLine="720"/>
        <w:jc w:val="both"/>
        <w:rPr>
          <w:sz w:val="28"/>
          <w:szCs w:val="28"/>
        </w:rPr>
      </w:pPr>
      <w:bookmarkStart w:id="1" w:name="bookmark21"/>
      <w:bookmarkEnd w:id="1"/>
      <w:r w:rsidRPr="00C338B7">
        <w:rPr>
          <w:sz w:val="28"/>
          <w:szCs w:val="28"/>
        </w:rPr>
        <w:t>е)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погашения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основной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суммы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долга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уплаты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процентов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жилищным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кредитам,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том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числе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ипотечным,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жилищным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займам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приобретение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индивидуального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дома,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за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исключением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иных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процентов,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штрафов,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комиссий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пеней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за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просрочку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исполнения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обязательств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этим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кредитам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займам.</w:t>
      </w:r>
    </w:p>
    <w:p w:rsidR="001178F2" w:rsidRDefault="00ED3000" w:rsidP="00F409DA">
      <w:pPr>
        <w:pStyle w:val="a3"/>
        <w:kinsoku w:val="0"/>
        <w:overflowPunct w:val="0"/>
        <w:spacing w:before="50" w:line="360" w:lineRule="auto"/>
        <w:ind w:left="0"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78F2" w:rsidRPr="00C338B7">
        <w:rPr>
          <w:sz w:val="28"/>
          <w:szCs w:val="28"/>
        </w:rPr>
        <w:t>.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Социальная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выплата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может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быть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использована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приобретение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помещения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 близких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родственников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(супруга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(супруги),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дедушки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(бабушки),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внуков,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родителей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(в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том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числе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усыновителей),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детей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(в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том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числе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усыновленных),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полнородных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7"/>
          <w:sz w:val="28"/>
          <w:szCs w:val="28"/>
        </w:rPr>
        <w:t xml:space="preserve"> </w:t>
      </w:r>
      <w:proofErr w:type="spellStart"/>
      <w:r w:rsidR="001178F2" w:rsidRPr="00C338B7">
        <w:rPr>
          <w:sz w:val="28"/>
          <w:szCs w:val="28"/>
        </w:rPr>
        <w:t>неполнородных</w:t>
      </w:r>
      <w:proofErr w:type="spellEnd"/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братьев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сестер).</w:t>
      </w:r>
    </w:p>
    <w:p w:rsidR="00D76FC4" w:rsidRDefault="00D76FC4" w:rsidP="00F409DA">
      <w:pPr>
        <w:pStyle w:val="a3"/>
        <w:kinsoku w:val="0"/>
        <w:overflowPunct w:val="0"/>
        <w:spacing w:before="50" w:line="360" w:lineRule="auto"/>
        <w:ind w:left="0"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>5. Социальная выплата предоставляется в размере не менее:</w:t>
      </w:r>
    </w:p>
    <w:p w:rsidR="001178F2" w:rsidRPr="00C338B7" w:rsidRDefault="00D76FC4" w:rsidP="00D76FC4">
      <w:pPr>
        <w:pStyle w:val="a3"/>
        <w:kinsoku w:val="0"/>
        <w:overflowPunct w:val="0"/>
        <w:spacing w:before="50" w:line="360" w:lineRule="auto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 </w:t>
      </w:r>
      <w:r w:rsidRPr="00C338B7">
        <w:rPr>
          <w:sz w:val="28"/>
          <w:szCs w:val="28"/>
        </w:rPr>
        <w:t>процентов</w:t>
      </w:r>
      <w:r w:rsidRPr="00C338B7">
        <w:rPr>
          <w:spacing w:val="16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расчетной</w:t>
      </w:r>
      <w:r w:rsidRPr="00C338B7">
        <w:rPr>
          <w:spacing w:val="16"/>
          <w:sz w:val="28"/>
          <w:szCs w:val="28"/>
        </w:rPr>
        <w:t xml:space="preserve"> </w:t>
      </w:r>
      <w:r w:rsidRPr="00C338B7">
        <w:rPr>
          <w:sz w:val="28"/>
          <w:szCs w:val="28"/>
        </w:rPr>
        <w:t>(средней) стоимости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жилья,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определяемой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соответствии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настоящим</w:t>
      </w:r>
      <w:r w:rsidRPr="00C338B7"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Порядком</w:t>
      </w:r>
      <w:r w:rsidRPr="00C338B7">
        <w:rPr>
          <w:sz w:val="28"/>
          <w:szCs w:val="28"/>
        </w:rPr>
        <w:t>,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молодых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семей,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имеющих</w:t>
      </w:r>
      <w:r w:rsidRPr="00C338B7">
        <w:rPr>
          <w:spacing w:val="-15"/>
          <w:sz w:val="28"/>
          <w:szCs w:val="28"/>
        </w:rPr>
        <w:t xml:space="preserve"> </w:t>
      </w:r>
      <w:r w:rsidRPr="00C338B7">
        <w:rPr>
          <w:sz w:val="28"/>
          <w:szCs w:val="28"/>
        </w:rPr>
        <w:t>детей;</w:t>
      </w:r>
    </w:p>
    <w:p w:rsidR="001178F2" w:rsidRDefault="00A078E0" w:rsidP="00D76FC4">
      <w:pPr>
        <w:pStyle w:val="a3"/>
        <w:kinsoku w:val="0"/>
        <w:overflowPunct w:val="0"/>
        <w:spacing w:line="360" w:lineRule="auto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178F2" w:rsidRPr="00C338B7">
        <w:rPr>
          <w:sz w:val="28"/>
          <w:szCs w:val="28"/>
        </w:rPr>
        <w:t>35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процентов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расчетной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(средней)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стоимости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жилья,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определяемой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lastRenderedPageBreak/>
        <w:t>соответствии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настоящим</w:t>
      </w:r>
      <w:r w:rsidR="001178F2" w:rsidRPr="00C338B7">
        <w:rPr>
          <w:w w:val="99"/>
          <w:sz w:val="28"/>
          <w:szCs w:val="28"/>
        </w:rPr>
        <w:t xml:space="preserve"> </w:t>
      </w:r>
      <w:r w:rsidR="00EF13F5">
        <w:rPr>
          <w:sz w:val="28"/>
          <w:szCs w:val="28"/>
        </w:rPr>
        <w:t>Порядком</w:t>
      </w:r>
      <w:r w:rsidR="001178F2" w:rsidRPr="00C338B7">
        <w:rPr>
          <w:sz w:val="28"/>
          <w:szCs w:val="28"/>
        </w:rPr>
        <w:t>, -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молодых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семей,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имеющих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ребенка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более,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а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также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неполных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молодых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семей, состоящих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молодого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родителя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ребенка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более.</w:t>
      </w:r>
    </w:p>
    <w:p w:rsidR="001178F2" w:rsidRDefault="00D76FC4" w:rsidP="00D76FC4">
      <w:pPr>
        <w:pStyle w:val="a3"/>
        <w:kinsoku w:val="0"/>
        <w:overflowPunct w:val="0"/>
        <w:spacing w:line="360" w:lineRule="auto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338B7">
        <w:rPr>
          <w:sz w:val="28"/>
          <w:szCs w:val="28"/>
        </w:rPr>
        <w:t>Расчет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производится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исходя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общей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площади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помещения,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установленного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семей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разной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численности,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количества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членов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молодой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- участницы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Программы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норматива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стоимости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1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кв.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метра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общей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площади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4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Ольгин</w:t>
      </w:r>
      <w:r w:rsidRPr="00C338B7">
        <w:rPr>
          <w:sz w:val="28"/>
          <w:szCs w:val="28"/>
        </w:rPr>
        <w:t>скому</w:t>
      </w:r>
      <w:proofErr w:type="spellEnd"/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муниципальному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округу.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Норматив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стоимости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1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кв.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метра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общей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площади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</w:t>
      </w:r>
      <w:r w:rsidRPr="00C338B7">
        <w:rPr>
          <w:spacing w:val="5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5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Ольгин</w:t>
      </w:r>
      <w:r w:rsidRPr="00C338B7">
        <w:rPr>
          <w:sz w:val="28"/>
          <w:szCs w:val="28"/>
        </w:rPr>
        <w:t>скому</w:t>
      </w:r>
      <w:proofErr w:type="spellEnd"/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муниципальному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округу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расчета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устанавливается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размере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более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норматива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стоимости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одного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квадратного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метра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общей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площади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Приморскому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краю,</w:t>
      </w:r>
      <w:r w:rsidRPr="00C338B7">
        <w:rPr>
          <w:spacing w:val="36"/>
          <w:sz w:val="28"/>
          <w:szCs w:val="28"/>
        </w:rPr>
        <w:t xml:space="preserve"> </w:t>
      </w:r>
      <w:r w:rsidRPr="00C338B7">
        <w:rPr>
          <w:sz w:val="28"/>
          <w:szCs w:val="28"/>
        </w:rPr>
        <w:t>утвержденного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Приказом</w:t>
      </w:r>
      <w:r w:rsidRPr="00C338B7">
        <w:rPr>
          <w:spacing w:val="36"/>
          <w:sz w:val="28"/>
          <w:szCs w:val="28"/>
        </w:rPr>
        <w:t xml:space="preserve"> </w:t>
      </w:r>
      <w:r w:rsidRPr="00C338B7">
        <w:rPr>
          <w:sz w:val="28"/>
          <w:szCs w:val="28"/>
        </w:rPr>
        <w:t>Министерством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строительства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36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жилищно-коммунального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хозяйства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Российской</w:t>
      </w:r>
      <w:r w:rsidRPr="00C338B7">
        <w:rPr>
          <w:spacing w:val="-22"/>
          <w:sz w:val="28"/>
          <w:szCs w:val="28"/>
        </w:rPr>
        <w:t xml:space="preserve"> </w:t>
      </w:r>
      <w:r w:rsidRPr="00C338B7">
        <w:rPr>
          <w:sz w:val="28"/>
          <w:szCs w:val="28"/>
        </w:rPr>
        <w:t>Федерации.</w:t>
      </w:r>
    </w:p>
    <w:p w:rsidR="00D76FC4" w:rsidRDefault="00D76FC4" w:rsidP="00D76FC4">
      <w:pPr>
        <w:pStyle w:val="a3"/>
        <w:kinsoku w:val="0"/>
        <w:overflowPunct w:val="0"/>
        <w:spacing w:line="360" w:lineRule="auto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Размер общей площади жилого помещения, с учетом которой определяется размер социальной выплаты, составляет:</w:t>
      </w:r>
    </w:p>
    <w:p w:rsidR="00D76FC4" w:rsidRDefault="00D76FC4" w:rsidP="00D76FC4">
      <w:pPr>
        <w:pStyle w:val="a3"/>
        <w:kinsoku w:val="0"/>
        <w:overflowPunct w:val="0"/>
        <w:spacing w:line="360" w:lineRule="auto"/>
        <w:ind w:left="880" w:right="-1"/>
        <w:rPr>
          <w:sz w:val="28"/>
          <w:szCs w:val="28"/>
        </w:rPr>
      </w:pPr>
      <w:r w:rsidRPr="00C338B7">
        <w:rPr>
          <w:sz w:val="28"/>
          <w:szCs w:val="28"/>
        </w:rPr>
        <w:t>а)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семьи,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состоящей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2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человек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(молодые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супруги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D76FC4" w:rsidRPr="00C338B7" w:rsidRDefault="00D76FC4" w:rsidP="00D76FC4">
      <w:pPr>
        <w:pStyle w:val="a3"/>
        <w:kinsoku w:val="0"/>
        <w:overflowPunct w:val="0"/>
        <w:spacing w:line="360" w:lineRule="auto"/>
        <w:ind w:left="0" w:right="-1"/>
        <w:rPr>
          <w:sz w:val="28"/>
          <w:szCs w:val="28"/>
        </w:rPr>
      </w:pPr>
      <w:r>
        <w:rPr>
          <w:spacing w:val="4"/>
          <w:sz w:val="28"/>
          <w:szCs w:val="28"/>
        </w:rPr>
        <w:t>м</w:t>
      </w:r>
      <w:r w:rsidRPr="00C338B7">
        <w:rPr>
          <w:sz w:val="28"/>
          <w:szCs w:val="28"/>
        </w:rPr>
        <w:t>олодой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родитель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ребенок)</w:t>
      </w:r>
      <w:r w:rsidRPr="00C338B7"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42</w:t>
      </w:r>
      <w:r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кв.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метра;</w:t>
      </w:r>
    </w:p>
    <w:p w:rsidR="0008299D" w:rsidRDefault="00D76FC4" w:rsidP="0008299D">
      <w:pPr>
        <w:pStyle w:val="a3"/>
        <w:kinsoku w:val="0"/>
        <w:overflowPunct w:val="0"/>
        <w:spacing w:before="4" w:line="360" w:lineRule="auto"/>
        <w:ind w:left="0" w:right="-1" w:firstLine="88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б)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семьи,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состоящей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3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более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человек,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включающей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помимо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молодых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супругов,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1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 более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детей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(либо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семьи,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состоящей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1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молодого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родителя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2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более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детей)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18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кв.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метров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1 человека.</w:t>
      </w:r>
    </w:p>
    <w:p w:rsidR="00D76FC4" w:rsidRPr="00C338B7" w:rsidRDefault="00D76FC4" w:rsidP="0008299D">
      <w:pPr>
        <w:pStyle w:val="a3"/>
        <w:kinsoku w:val="0"/>
        <w:overflowPunct w:val="0"/>
        <w:spacing w:before="4" w:line="360" w:lineRule="auto"/>
        <w:ind w:left="0"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Расчетная (средняя) </w:t>
      </w:r>
      <w:r w:rsidRPr="00C338B7">
        <w:rPr>
          <w:sz w:val="28"/>
          <w:szCs w:val="28"/>
        </w:rPr>
        <w:t>стоимость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жилья,</w:t>
      </w:r>
      <w:r w:rsidRPr="00C338B7">
        <w:rPr>
          <w:spacing w:val="40"/>
          <w:sz w:val="28"/>
          <w:szCs w:val="28"/>
        </w:rPr>
        <w:t xml:space="preserve"> </w:t>
      </w:r>
      <w:r w:rsidRPr="00C338B7">
        <w:rPr>
          <w:sz w:val="28"/>
          <w:szCs w:val="28"/>
        </w:rPr>
        <w:t>используемая</w:t>
      </w:r>
      <w:r w:rsidRPr="00C338B7">
        <w:rPr>
          <w:spacing w:val="40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расчете</w:t>
      </w:r>
      <w:r w:rsidRPr="00C338B7">
        <w:rPr>
          <w:spacing w:val="40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размера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выплаты,</w:t>
      </w:r>
      <w:r w:rsidRPr="00C338B7">
        <w:rPr>
          <w:spacing w:val="-10"/>
          <w:sz w:val="28"/>
          <w:szCs w:val="28"/>
        </w:rPr>
        <w:t xml:space="preserve"> </w:t>
      </w:r>
      <w:r w:rsidRPr="00C338B7">
        <w:rPr>
          <w:sz w:val="28"/>
          <w:szCs w:val="28"/>
        </w:rPr>
        <w:t>определяется</w:t>
      </w:r>
      <w:r w:rsidRPr="00C338B7">
        <w:rPr>
          <w:spacing w:val="-10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-10"/>
          <w:sz w:val="28"/>
          <w:szCs w:val="28"/>
        </w:rPr>
        <w:t xml:space="preserve"> </w:t>
      </w:r>
      <w:r w:rsidRPr="00C338B7">
        <w:rPr>
          <w:sz w:val="28"/>
          <w:szCs w:val="28"/>
        </w:rPr>
        <w:t>формуле:</w:t>
      </w:r>
    </w:p>
    <w:p w:rsidR="00D76FC4" w:rsidRPr="00C338B7" w:rsidRDefault="00D76FC4" w:rsidP="0008299D">
      <w:pPr>
        <w:pStyle w:val="a3"/>
        <w:kinsoku w:val="0"/>
        <w:overflowPunct w:val="0"/>
        <w:spacing w:line="360" w:lineRule="auto"/>
        <w:ind w:left="0" w:firstLine="708"/>
        <w:rPr>
          <w:sz w:val="28"/>
          <w:szCs w:val="28"/>
        </w:rPr>
      </w:pPr>
      <w:proofErr w:type="spellStart"/>
      <w:r w:rsidRPr="00C338B7">
        <w:rPr>
          <w:sz w:val="28"/>
          <w:szCs w:val="28"/>
        </w:rPr>
        <w:t>СтЖ</w:t>
      </w:r>
      <w:proofErr w:type="spellEnd"/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=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Н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x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РЖ,</w:t>
      </w:r>
    </w:p>
    <w:p w:rsidR="00D76FC4" w:rsidRPr="00C338B7" w:rsidRDefault="00D76FC4" w:rsidP="0008299D">
      <w:pPr>
        <w:pStyle w:val="a3"/>
        <w:kinsoku w:val="0"/>
        <w:overflowPunct w:val="0"/>
        <w:spacing w:line="360" w:lineRule="auto"/>
        <w:ind w:firstLine="548"/>
        <w:rPr>
          <w:sz w:val="28"/>
          <w:szCs w:val="28"/>
        </w:rPr>
      </w:pPr>
      <w:r w:rsidRPr="00C338B7">
        <w:rPr>
          <w:sz w:val="28"/>
          <w:szCs w:val="28"/>
        </w:rPr>
        <w:t>где:</w:t>
      </w:r>
    </w:p>
    <w:p w:rsidR="00D76FC4" w:rsidRPr="00A078E0" w:rsidRDefault="00D76FC4" w:rsidP="00D76FC4">
      <w:pPr>
        <w:pStyle w:val="a3"/>
        <w:kinsoku w:val="0"/>
        <w:overflowPunct w:val="0"/>
        <w:spacing w:before="4"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Н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норматив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стоимости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1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кв.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метра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общей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площади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муниципальному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району, определяемый</w:t>
      </w:r>
      <w:r w:rsidRPr="00C338B7">
        <w:rPr>
          <w:spacing w:val="-10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соответствии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требованиями,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установленными</w:t>
      </w:r>
      <w:r w:rsidRPr="00C338B7">
        <w:rPr>
          <w:spacing w:val="-10"/>
          <w:sz w:val="28"/>
          <w:szCs w:val="28"/>
        </w:rPr>
        <w:t xml:space="preserve"> </w:t>
      </w:r>
      <w:hyperlink w:anchor="bookmark24" w:history="1">
        <w:r w:rsidRPr="00A078E0">
          <w:rPr>
            <w:sz w:val="28"/>
            <w:szCs w:val="28"/>
          </w:rPr>
          <w:t>пунктом</w:t>
        </w:r>
        <w:r w:rsidRPr="00A078E0">
          <w:rPr>
            <w:spacing w:val="-10"/>
            <w:sz w:val="28"/>
            <w:szCs w:val="28"/>
          </w:rPr>
          <w:t xml:space="preserve"> </w:t>
        </w:r>
      </w:hyperlink>
      <w:r w:rsidRPr="00A078E0">
        <w:rPr>
          <w:sz w:val="28"/>
          <w:szCs w:val="28"/>
        </w:rPr>
        <w:t>настоящего</w:t>
      </w:r>
      <w:r w:rsidRPr="00A078E0">
        <w:rPr>
          <w:spacing w:val="-9"/>
          <w:sz w:val="28"/>
          <w:szCs w:val="28"/>
        </w:rPr>
        <w:t xml:space="preserve"> </w:t>
      </w:r>
      <w:r w:rsidRPr="00A078E0">
        <w:rPr>
          <w:sz w:val="28"/>
          <w:szCs w:val="28"/>
        </w:rPr>
        <w:t>Порядка;</w:t>
      </w:r>
    </w:p>
    <w:p w:rsidR="00D76FC4" w:rsidRDefault="00D76FC4" w:rsidP="0008299D">
      <w:pPr>
        <w:pStyle w:val="a3"/>
        <w:kinsoku w:val="0"/>
        <w:overflowPunct w:val="0"/>
        <w:spacing w:line="360" w:lineRule="auto"/>
        <w:ind w:left="0" w:right="-1" w:firstLine="708"/>
        <w:rPr>
          <w:sz w:val="28"/>
          <w:szCs w:val="28"/>
        </w:rPr>
      </w:pPr>
      <w:r w:rsidRPr="00A078E0">
        <w:rPr>
          <w:sz w:val="28"/>
          <w:szCs w:val="28"/>
        </w:rPr>
        <w:t>РЖ</w:t>
      </w:r>
      <w:r w:rsidRPr="00A078E0">
        <w:rPr>
          <w:spacing w:val="33"/>
          <w:sz w:val="28"/>
          <w:szCs w:val="28"/>
        </w:rPr>
        <w:t xml:space="preserve"> </w:t>
      </w:r>
      <w:r w:rsidRPr="00A078E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78E0">
        <w:rPr>
          <w:sz w:val="28"/>
          <w:szCs w:val="28"/>
        </w:rPr>
        <w:t>размер</w:t>
      </w:r>
      <w:r>
        <w:rPr>
          <w:sz w:val="28"/>
          <w:szCs w:val="28"/>
        </w:rPr>
        <w:t xml:space="preserve"> </w:t>
      </w:r>
      <w:r w:rsidRPr="00A078E0">
        <w:rPr>
          <w:sz w:val="28"/>
          <w:szCs w:val="28"/>
        </w:rPr>
        <w:t>общей</w:t>
      </w:r>
      <w:r w:rsidRPr="00A078E0">
        <w:rPr>
          <w:spacing w:val="34"/>
          <w:sz w:val="28"/>
          <w:szCs w:val="28"/>
        </w:rPr>
        <w:t xml:space="preserve"> </w:t>
      </w:r>
      <w:r w:rsidRPr="00A078E0">
        <w:rPr>
          <w:sz w:val="28"/>
          <w:szCs w:val="28"/>
        </w:rPr>
        <w:t>площади</w:t>
      </w:r>
      <w:r w:rsidRPr="00A078E0">
        <w:rPr>
          <w:spacing w:val="34"/>
          <w:sz w:val="28"/>
          <w:szCs w:val="28"/>
        </w:rPr>
        <w:t xml:space="preserve"> </w:t>
      </w:r>
      <w:r w:rsidRPr="00A078E0">
        <w:rPr>
          <w:sz w:val="28"/>
          <w:szCs w:val="28"/>
        </w:rPr>
        <w:t>жилого</w:t>
      </w:r>
      <w:r>
        <w:rPr>
          <w:spacing w:val="33"/>
          <w:sz w:val="28"/>
          <w:szCs w:val="28"/>
        </w:rPr>
        <w:t xml:space="preserve"> </w:t>
      </w:r>
      <w:r w:rsidRPr="00A078E0">
        <w:rPr>
          <w:sz w:val="28"/>
          <w:szCs w:val="28"/>
        </w:rPr>
        <w:t>помещения,</w:t>
      </w:r>
      <w:r>
        <w:rPr>
          <w:spacing w:val="34"/>
          <w:sz w:val="28"/>
          <w:szCs w:val="28"/>
        </w:rPr>
        <w:t xml:space="preserve"> </w:t>
      </w:r>
      <w:r w:rsidRPr="00A078E0">
        <w:rPr>
          <w:sz w:val="28"/>
          <w:szCs w:val="28"/>
        </w:rPr>
        <w:t>определяемый</w:t>
      </w:r>
      <w:r w:rsidRPr="00A078E0">
        <w:rPr>
          <w:spacing w:val="34"/>
          <w:sz w:val="28"/>
          <w:szCs w:val="28"/>
        </w:rPr>
        <w:t xml:space="preserve"> </w:t>
      </w:r>
      <w:r w:rsidRPr="00A078E0">
        <w:rPr>
          <w:sz w:val="28"/>
          <w:szCs w:val="28"/>
        </w:rPr>
        <w:t>в</w:t>
      </w:r>
      <w:r w:rsidRPr="00A078E0">
        <w:rPr>
          <w:spacing w:val="33"/>
          <w:sz w:val="28"/>
          <w:szCs w:val="28"/>
        </w:rPr>
        <w:t xml:space="preserve"> </w:t>
      </w:r>
      <w:r w:rsidRPr="00A078E0">
        <w:rPr>
          <w:sz w:val="28"/>
          <w:szCs w:val="28"/>
        </w:rPr>
        <w:t>соответствии</w:t>
      </w:r>
      <w:r w:rsidRPr="00A078E0">
        <w:rPr>
          <w:spacing w:val="34"/>
          <w:sz w:val="28"/>
          <w:szCs w:val="28"/>
        </w:rPr>
        <w:t xml:space="preserve"> </w:t>
      </w:r>
      <w:r w:rsidRPr="00A078E0">
        <w:rPr>
          <w:sz w:val="28"/>
          <w:szCs w:val="28"/>
        </w:rPr>
        <w:t>с</w:t>
      </w:r>
      <w:r w:rsidRPr="00A078E0">
        <w:rPr>
          <w:spacing w:val="33"/>
          <w:sz w:val="28"/>
          <w:szCs w:val="28"/>
        </w:rPr>
        <w:t xml:space="preserve"> </w:t>
      </w:r>
      <w:hyperlink w:anchor="bookmark23" w:history="1">
        <w:r w:rsidRPr="00A078E0">
          <w:rPr>
            <w:sz w:val="28"/>
            <w:szCs w:val="28"/>
          </w:rPr>
          <w:t>пунктом</w:t>
        </w:r>
        <w:r w:rsidRPr="00A078E0">
          <w:rPr>
            <w:spacing w:val="34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6</w:t>
        </w:r>
      </w:hyperlink>
      <w:r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настоящего</w:t>
      </w:r>
      <w:r w:rsidRPr="00C338B7">
        <w:rPr>
          <w:spacing w:val="-1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Порядка.</w:t>
      </w:r>
      <w:bookmarkStart w:id="2" w:name="bookmark23"/>
      <w:bookmarkEnd w:id="2"/>
    </w:p>
    <w:p w:rsidR="0008299D" w:rsidRDefault="0008299D" w:rsidP="0008299D">
      <w:pPr>
        <w:pStyle w:val="a3"/>
        <w:kinsoku w:val="0"/>
        <w:overflowPunct w:val="0"/>
        <w:spacing w:line="360" w:lineRule="auto"/>
        <w:ind w:left="0" w:right="-1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</w:t>
      </w:r>
      <w:r w:rsidR="001178F2" w:rsidRPr="00C338B7">
        <w:rPr>
          <w:sz w:val="28"/>
          <w:szCs w:val="28"/>
        </w:rPr>
        <w:t>Размер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рассчитывается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дату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выдачи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свидетельства,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указывается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свидетельстве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остается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неизменным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течение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всего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срока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его</w:t>
      </w:r>
      <w:r w:rsidR="001178F2" w:rsidRPr="00C338B7">
        <w:rPr>
          <w:spacing w:val="-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действия.</w:t>
      </w:r>
      <w:bookmarkStart w:id="3" w:name="bookmark24"/>
      <w:bookmarkEnd w:id="3"/>
    </w:p>
    <w:p w:rsidR="0008299D" w:rsidRDefault="0008299D" w:rsidP="0008299D">
      <w:pPr>
        <w:pStyle w:val="a3"/>
        <w:kinsoku w:val="0"/>
        <w:overflowPunct w:val="0"/>
        <w:spacing w:line="360" w:lineRule="auto"/>
        <w:ind w:left="0"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1178F2" w:rsidRPr="00C338B7">
        <w:rPr>
          <w:sz w:val="28"/>
          <w:szCs w:val="28"/>
        </w:rPr>
        <w:t>Право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молодой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семьи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участницы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Программы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удостоверяется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именным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документом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свидетельством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праве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приобретение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строительство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индивидуального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дома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(далее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 свидетельство),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которое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является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ценной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бумагой.</w:t>
      </w:r>
    </w:p>
    <w:p w:rsidR="00A078E0" w:rsidRDefault="0008299D" w:rsidP="0008299D">
      <w:pPr>
        <w:pStyle w:val="a3"/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C338B7">
        <w:rPr>
          <w:sz w:val="28"/>
          <w:szCs w:val="28"/>
        </w:rPr>
        <w:t>Отдел</w:t>
      </w:r>
      <w:r w:rsidR="00A078E0">
        <w:rPr>
          <w:sz w:val="28"/>
          <w:szCs w:val="28"/>
        </w:rPr>
        <w:t xml:space="preserve"> </w:t>
      </w:r>
      <w:r w:rsidR="00C338B7">
        <w:rPr>
          <w:sz w:val="28"/>
          <w:szCs w:val="28"/>
        </w:rPr>
        <w:t>жилищных суб</w:t>
      </w:r>
      <w:r w:rsidR="00A078E0">
        <w:rPr>
          <w:sz w:val="28"/>
          <w:szCs w:val="28"/>
        </w:rPr>
        <w:t>с</w:t>
      </w:r>
      <w:r w:rsidR="00C338B7">
        <w:rPr>
          <w:sz w:val="28"/>
          <w:szCs w:val="28"/>
        </w:rPr>
        <w:t>идий Управления ЖКХ</w:t>
      </w:r>
      <w:r w:rsidR="00F409DA">
        <w:rPr>
          <w:sz w:val="28"/>
          <w:szCs w:val="28"/>
        </w:rPr>
        <w:t xml:space="preserve"> </w:t>
      </w:r>
      <w:r w:rsidR="00A078E0">
        <w:rPr>
          <w:sz w:val="28"/>
          <w:szCs w:val="28"/>
        </w:rPr>
        <w:t xml:space="preserve">администрации </w:t>
      </w:r>
    </w:p>
    <w:p w:rsidR="0008299D" w:rsidRDefault="00A91C2E" w:rsidP="0008299D">
      <w:pPr>
        <w:pStyle w:val="a3"/>
        <w:tabs>
          <w:tab w:val="left" w:pos="1257"/>
        </w:tabs>
        <w:kinsoku w:val="0"/>
        <w:overflowPunct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Ольгин</w:t>
      </w:r>
      <w:r w:rsidR="00A078E0">
        <w:rPr>
          <w:sz w:val="28"/>
          <w:szCs w:val="28"/>
        </w:rPr>
        <w:t xml:space="preserve">ского муниципального округа </w:t>
      </w:r>
      <w:r w:rsidR="002B167D">
        <w:rPr>
          <w:sz w:val="28"/>
          <w:szCs w:val="28"/>
        </w:rPr>
        <w:t>(далее – Отдел)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течение</w:t>
      </w:r>
      <w:r w:rsidR="001178F2" w:rsidRPr="00C338B7">
        <w:rPr>
          <w:spacing w:val="40"/>
          <w:sz w:val="28"/>
          <w:szCs w:val="28"/>
        </w:rPr>
        <w:t xml:space="preserve"> </w:t>
      </w:r>
      <w:r w:rsidR="00A078E0">
        <w:rPr>
          <w:sz w:val="28"/>
          <w:szCs w:val="28"/>
        </w:rPr>
        <w:t>5 ра</w:t>
      </w:r>
      <w:r w:rsidR="001178F2" w:rsidRPr="00C338B7">
        <w:rPr>
          <w:sz w:val="28"/>
          <w:szCs w:val="28"/>
        </w:rPr>
        <w:t>бочих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дней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после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A078E0">
        <w:rPr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уведомления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лимитах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бюджетных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обязательств,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предусмотренных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предоставление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субсидий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 бюджета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субъекта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Российской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Федерации,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предназначенных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предоставления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социальных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выплат, оповещает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способом,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позволяющим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подтвердить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факт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дату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оповещения,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молодые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семьи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 претендентов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1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1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соответствующем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году</w:t>
      </w:r>
      <w:r w:rsidR="001178F2" w:rsidRPr="00C338B7">
        <w:rPr>
          <w:spacing w:val="1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1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необходимости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представления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документов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праве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выплаты,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а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также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разъясняет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порядок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условия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использования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выплаты,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предоставляемой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этому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свидетельству.</w:t>
      </w:r>
      <w:bookmarkStart w:id="4" w:name="bookmark25"/>
      <w:bookmarkEnd w:id="4"/>
    </w:p>
    <w:p w:rsidR="0008299D" w:rsidRDefault="0008299D" w:rsidP="0008299D">
      <w:pPr>
        <w:pStyle w:val="a3"/>
        <w:tabs>
          <w:tab w:val="left" w:pos="1257"/>
        </w:tabs>
        <w:kinsoku w:val="0"/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течение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(одного)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месяца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после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уведомления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лимитах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бюджетных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ассигнований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Приморского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края,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предназначенных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предоставления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социальных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выплат, орган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местного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самоуправления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производит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оформление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праве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 и выдачу их молодым семьям - претендентам на получение социальных выплат в соответствии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списком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молодых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семей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претендентов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социальных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соответствующем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году, утвержденным</w:t>
      </w:r>
      <w:r w:rsidR="001178F2" w:rsidRPr="00C338B7">
        <w:rPr>
          <w:spacing w:val="-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Департаментом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делам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молодежи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Приморского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края.</w:t>
      </w:r>
    </w:p>
    <w:p w:rsidR="001178F2" w:rsidRPr="00C338B7" w:rsidRDefault="0008299D" w:rsidP="0008299D">
      <w:pPr>
        <w:pStyle w:val="a3"/>
        <w:tabs>
          <w:tab w:val="left" w:pos="1257"/>
        </w:tabs>
        <w:kinsoku w:val="0"/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молодая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семья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претендент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-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соответствующем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году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течение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15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рабочих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дней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после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уведомления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необходимости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lastRenderedPageBreak/>
        <w:t>представления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документов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направляет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Отдел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заявление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выдаче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(в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произвольной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форме)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следующие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документы:</w:t>
      </w:r>
    </w:p>
    <w:p w:rsidR="001178F2" w:rsidRPr="00A078E0" w:rsidRDefault="001178F2" w:rsidP="00F409DA">
      <w:pPr>
        <w:pStyle w:val="a3"/>
        <w:numPr>
          <w:ilvl w:val="0"/>
          <w:numId w:val="8"/>
        </w:numPr>
        <w:tabs>
          <w:tab w:val="left" w:pos="1024"/>
        </w:tabs>
        <w:kinsoku w:val="0"/>
        <w:overflowPunct w:val="0"/>
        <w:spacing w:line="360" w:lineRule="auto"/>
        <w:ind w:left="0" w:right="-1" w:firstLine="880"/>
        <w:jc w:val="both"/>
        <w:rPr>
          <w:sz w:val="28"/>
          <w:szCs w:val="28"/>
        </w:rPr>
      </w:pPr>
      <w:r w:rsidRPr="00A078E0">
        <w:rPr>
          <w:sz w:val="28"/>
          <w:szCs w:val="28"/>
        </w:rPr>
        <w:t>в</w:t>
      </w:r>
      <w:r w:rsidRPr="00A078E0">
        <w:rPr>
          <w:spacing w:val="8"/>
          <w:sz w:val="28"/>
          <w:szCs w:val="28"/>
        </w:rPr>
        <w:t xml:space="preserve"> </w:t>
      </w:r>
      <w:r w:rsidRPr="00A078E0">
        <w:rPr>
          <w:sz w:val="28"/>
          <w:szCs w:val="28"/>
        </w:rPr>
        <w:t>случае</w:t>
      </w:r>
      <w:r w:rsidRPr="00A078E0">
        <w:rPr>
          <w:spacing w:val="9"/>
          <w:sz w:val="28"/>
          <w:szCs w:val="28"/>
        </w:rPr>
        <w:t xml:space="preserve"> </w:t>
      </w:r>
      <w:r w:rsidRPr="00A078E0">
        <w:rPr>
          <w:sz w:val="28"/>
          <w:szCs w:val="28"/>
        </w:rPr>
        <w:t>использования</w:t>
      </w:r>
      <w:r w:rsidRPr="00A078E0">
        <w:rPr>
          <w:spacing w:val="9"/>
          <w:sz w:val="28"/>
          <w:szCs w:val="28"/>
        </w:rPr>
        <w:t xml:space="preserve"> </w:t>
      </w:r>
      <w:r w:rsidRPr="00A078E0">
        <w:rPr>
          <w:sz w:val="28"/>
          <w:szCs w:val="28"/>
        </w:rPr>
        <w:t>социальных</w:t>
      </w:r>
      <w:r w:rsidRPr="00A078E0">
        <w:rPr>
          <w:spacing w:val="9"/>
          <w:sz w:val="28"/>
          <w:szCs w:val="28"/>
        </w:rPr>
        <w:t xml:space="preserve"> </w:t>
      </w:r>
      <w:r w:rsidRPr="00A078E0">
        <w:rPr>
          <w:sz w:val="28"/>
          <w:szCs w:val="28"/>
        </w:rPr>
        <w:t>выплат</w:t>
      </w:r>
      <w:r w:rsidRPr="00A078E0">
        <w:rPr>
          <w:spacing w:val="9"/>
          <w:sz w:val="28"/>
          <w:szCs w:val="28"/>
        </w:rPr>
        <w:t xml:space="preserve"> </w:t>
      </w:r>
      <w:r w:rsidRPr="00A078E0">
        <w:rPr>
          <w:sz w:val="28"/>
          <w:szCs w:val="28"/>
        </w:rPr>
        <w:t>в</w:t>
      </w:r>
      <w:r w:rsidRPr="00A078E0">
        <w:rPr>
          <w:spacing w:val="9"/>
          <w:sz w:val="28"/>
          <w:szCs w:val="28"/>
        </w:rPr>
        <w:t xml:space="preserve"> </w:t>
      </w:r>
      <w:r w:rsidRPr="00A078E0">
        <w:rPr>
          <w:sz w:val="28"/>
          <w:szCs w:val="28"/>
        </w:rPr>
        <w:t>соответствии</w:t>
      </w:r>
      <w:r w:rsidRPr="00A078E0">
        <w:rPr>
          <w:spacing w:val="9"/>
          <w:sz w:val="28"/>
          <w:szCs w:val="28"/>
        </w:rPr>
        <w:t xml:space="preserve"> </w:t>
      </w:r>
      <w:r w:rsidRPr="00A078E0">
        <w:rPr>
          <w:sz w:val="28"/>
          <w:szCs w:val="28"/>
        </w:rPr>
        <w:t>с</w:t>
      </w:r>
      <w:r w:rsidRPr="00A078E0">
        <w:rPr>
          <w:spacing w:val="9"/>
          <w:sz w:val="28"/>
          <w:szCs w:val="28"/>
        </w:rPr>
        <w:t xml:space="preserve"> </w:t>
      </w:r>
      <w:hyperlink w:anchor="bookmark19" w:history="1">
        <w:r w:rsidRPr="00A078E0">
          <w:rPr>
            <w:sz w:val="28"/>
            <w:szCs w:val="28"/>
          </w:rPr>
          <w:t>подпунктами</w:t>
        </w:r>
        <w:r w:rsidRPr="00A078E0">
          <w:rPr>
            <w:spacing w:val="8"/>
            <w:sz w:val="28"/>
            <w:szCs w:val="28"/>
          </w:rPr>
          <w:t xml:space="preserve"> </w:t>
        </w:r>
        <w:r w:rsidR="002B167D">
          <w:rPr>
            <w:spacing w:val="8"/>
            <w:sz w:val="28"/>
            <w:szCs w:val="28"/>
          </w:rPr>
          <w:t>«</w:t>
        </w:r>
        <w:r w:rsidRPr="00A078E0">
          <w:rPr>
            <w:sz w:val="28"/>
            <w:szCs w:val="28"/>
          </w:rPr>
          <w:t>а</w:t>
        </w:r>
        <w:r w:rsidR="002B167D">
          <w:rPr>
            <w:sz w:val="28"/>
            <w:szCs w:val="28"/>
          </w:rPr>
          <w:t>»</w:t>
        </w:r>
        <w:r w:rsidRPr="00A078E0">
          <w:rPr>
            <w:spacing w:val="9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-</w:t>
        </w:r>
        <w:r w:rsidRPr="00A078E0">
          <w:rPr>
            <w:spacing w:val="8"/>
            <w:sz w:val="28"/>
            <w:szCs w:val="28"/>
          </w:rPr>
          <w:t xml:space="preserve"> </w:t>
        </w:r>
        <w:r w:rsidR="002B167D">
          <w:rPr>
            <w:spacing w:val="8"/>
            <w:sz w:val="28"/>
            <w:szCs w:val="28"/>
          </w:rPr>
          <w:t>«</w:t>
        </w:r>
        <w:r w:rsidRPr="00A078E0">
          <w:rPr>
            <w:sz w:val="28"/>
            <w:szCs w:val="28"/>
          </w:rPr>
          <w:t>д</w:t>
        </w:r>
        <w:r w:rsidR="002B167D">
          <w:rPr>
            <w:sz w:val="28"/>
            <w:szCs w:val="28"/>
          </w:rPr>
          <w:t>»</w:t>
        </w:r>
        <w:r w:rsidRPr="00A078E0">
          <w:rPr>
            <w:spacing w:val="9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пункта</w:t>
        </w:r>
        <w:r w:rsidRPr="00A078E0">
          <w:rPr>
            <w:spacing w:val="8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3</w:t>
        </w:r>
      </w:hyperlink>
      <w:r w:rsidRPr="00A078E0">
        <w:rPr>
          <w:sz w:val="28"/>
          <w:szCs w:val="28"/>
        </w:rPr>
        <w:t xml:space="preserve"> настоящего</w:t>
      </w:r>
      <w:r w:rsidRPr="00A078E0">
        <w:rPr>
          <w:spacing w:val="-2"/>
          <w:sz w:val="28"/>
          <w:szCs w:val="28"/>
        </w:rPr>
        <w:t xml:space="preserve"> </w:t>
      </w:r>
      <w:r w:rsidRPr="00A078E0">
        <w:rPr>
          <w:sz w:val="28"/>
          <w:szCs w:val="28"/>
        </w:rPr>
        <w:t>Порядка</w:t>
      </w:r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-</w:t>
      </w:r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документы,</w:t>
      </w:r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предусмотренные</w:t>
      </w:r>
      <w:r w:rsidRPr="00A078E0">
        <w:rPr>
          <w:spacing w:val="-2"/>
          <w:sz w:val="28"/>
          <w:szCs w:val="28"/>
        </w:rPr>
        <w:t xml:space="preserve"> </w:t>
      </w:r>
      <w:hyperlink w:anchor="bookmark40" w:history="1">
        <w:r w:rsidRPr="00A078E0">
          <w:rPr>
            <w:sz w:val="28"/>
            <w:szCs w:val="28"/>
          </w:rPr>
          <w:t>подпунктами</w:t>
        </w:r>
        <w:r w:rsidRPr="00A078E0">
          <w:rPr>
            <w:spacing w:val="-1"/>
            <w:sz w:val="28"/>
            <w:szCs w:val="28"/>
          </w:rPr>
          <w:t xml:space="preserve"> </w:t>
        </w:r>
        <w:r w:rsidR="002B167D">
          <w:rPr>
            <w:spacing w:val="-1"/>
            <w:sz w:val="28"/>
            <w:szCs w:val="28"/>
          </w:rPr>
          <w:t>«</w:t>
        </w:r>
        <w:r w:rsidRPr="00A078E0">
          <w:rPr>
            <w:sz w:val="28"/>
            <w:szCs w:val="28"/>
          </w:rPr>
          <w:t>б</w:t>
        </w:r>
        <w:r w:rsidR="002B167D">
          <w:rPr>
            <w:sz w:val="28"/>
            <w:szCs w:val="28"/>
          </w:rPr>
          <w:t>»</w:t>
        </w:r>
        <w:r w:rsidRPr="00A078E0">
          <w:rPr>
            <w:spacing w:val="-2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-</w:t>
        </w:r>
        <w:r w:rsidRPr="00A078E0">
          <w:rPr>
            <w:spacing w:val="-2"/>
            <w:sz w:val="28"/>
            <w:szCs w:val="28"/>
          </w:rPr>
          <w:t xml:space="preserve"> </w:t>
        </w:r>
        <w:r w:rsidR="002B167D">
          <w:rPr>
            <w:spacing w:val="-2"/>
            <w:sz w:val="28"/>
            <w:szCs w:val="28"/>
          </w:rPr>
          <w:t>«</w:t>
        </w:r>
        <w:r w:rsidRPr="00A078E0">
          <w:rPr>
            <w:sz w:val="28"/>
            <w:szCs w:val="28"/>
          </w:rPr>
          <w:t>д</w:t>
        </w:r>
        <w:r w:rsidR="002B167D">
          <w:rPr>
            <w:sz w:val="28"/>
            <w:szCs w:val="28"/>
          </w:rPr>
          <w:t>»</w:t>
        </w:r>
        <w:r w:rsidRPr="00A078E0">
          <w:rPr>
            <w:spacing w:val="-2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пункта</w:t>
        </w:r>
        <w:r w:rsidRPr="00A078E0">
          <w:rPr>
            <w:spacing w:val="-1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3</w:t>
        </w:r>
      </w:hyperlink>
      <w:r w:rsidRPr="00A078E0">
        <w:rPr>
          <w:spacing w:val="-8"/>
          <w:sz w:val="28"/>
          <w:szCs w:val="28"/>
        </w:rPr>
        <w:t xml:space="preserve"> </w:t>
      </w:r>
      <w:r w:rsidRPr="00A078E0">
        <w:rPr>
          <w:sz w:val="28"/>
          <w:szCs w:val="28"/>
        </w:rPr>
        <w:t>Приложения</w:t>
      </w:r>
      <w:r w:rsidRPr="00A078E0">
        <w:rPr>
          <w:spacing w:val="-1"/>
          <w:sz w:val="28"/>
          <w:szCs w:val="28"/>
        </w:rPr>
        <w:t xml:space="preserve"> </w:t>
      </w:r>
      <w:r w:rsidR="00C338B7" w:rsidRPr="00A078E0">
        <w:rPr>
          <w:sz w:val="28"/>
          <w:szCs w:val="28"/>
        </w:rPr>
        <w:t>№</w:t>
      </w:r>
      <w:r w:rsidRPr="00A078E0">
        <w:rPr>
          <w:spacing w:val="-1"/>
          <w:sz w:val="28"/>
          <w:szCs w:val="28"/>
        </w:rPr>
        <w:t xml:space="preserve"> </w:t>
      </w:r>
      <w:r w:rsidR="00A078E0">
        <w:rPr>
          <w:sz w:val="28"/>
          <w:szCs w:val="28"/>
        </w:rPr>
        <w:t>7</w:t>
      </w:r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к</w:t>
      </w:r>
      <w:r w:rsidRPr="00A078E0">
        <w:rPr>
          <w:w w:val="99"/>
          <w:sz w:val="28"/>
          <w:szCs w:val="28"/>
        </w:rPr>
        <w:t xml:space="preserve"> </w:t>
      </w:r>
      <w:r w:rsidRPr="00A078E0">
        <w:rPr>
          <w:sz w:val="28"/>
          <w:szCs w:val="28"/>
        </w:rPr>
        <w:t>Программе;</w:t>
      </w:r>
    </w:p>
    <w:p w:rsidR="001178F2" w:rsidRPr="00A078E0" w:rsidRDefault="001178F2" w:rsidP="00F409DA">
      <w:pPr>
        <w:pStyle w:val="a3"/>
        <w:numPr>
          <w:ilvl w:val="0"/>
          <w:numId w:val="8"/>
        </w:numPr>
        <w:tabs>
          <w:tab w:val="left" w:pos="1076"/>
        </w:tabs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 w:rsidRPr="00A078E0">
        <w:rPr>
          <w:sz w:val="28"/>
          <w:szCs w:val="28"/>
        </w:rPr>
        <w:t>в</w:t>
      </w:r>
      <w:r w:rsidRPr="00A078E0">
        <w:rPr>
          <w:spacing w:val="5"/>
          <w:sz w:val="28"/>
          <w:szCs w:val="28"/>
        </w:rPr>
        <w:t xml:space="preserve"> </w:t>
      </w:r>
      <w:r w:rsidRPr="00A078E0">
        <w:rPr>
          <w:sz w:val="28"/>
          <w:szCs w:val="28"/>
        </w:rPr>
        <w:t>случае</w:t>
      </w:r>
      <w:r w:rsidRPr="00A078E0">
        <w:rPr>
          <w:spacing w:val="6"/>
          <w:sz w:val="28"/>
          <w:szCs w:val="28"/>
        </w:rPr>
        <w:t xml:space="preserve"> </w:t>
      </w:r>
      <w:r w:rsidRPr="00A078E0">
        <w:rPr>
          <w:sz w:val="28"/>
          <w:szCs w:val="28"/>
        </w:rPr>
        <w:t>использования</w:t>
      </w:r>
      <w:r w:rsidRPr="00A078E0">
        <w:rPr>
          <w:spacing w:val="6"/>
          <w:sz w:val="28"/>
          <w:szCs w:val="28"/>
        </w:rPr>
        <w:t xml:space="preserve"> </w:t>
      </w:r>
      <w:r w:rsidRPr="00A078E0">
        <w:rPr>
          <w:sz w:val="28"/>
          <w:szCs w:val="28"/>
        </w:rPr>
        <w:t>социальных</w:t>
      </w:r>
      <w:r w:rsidRPr="00A078E0">
        <w:rPr>
          <w:spacing w:val="6"/>
          <w:sz w:val="28"/>
          <w:szCs w:val="28"/>
        </w:rPr>
        <w:t xml:space="preserve"> </w:t>
      </w:r>
      <w:r w:rsidRPr="00A078E0">
        <w:rPr>
          <w:sz w:val="28"/>
          <w:szCs w:val="28"/>
        </w:rPr>
        <w:t>выплат</w:t>
      </w:r>
      <w:r w:rsidRPr="00A078E0">
        <w:rPr>
          <w:spacing w:val="6"/>
          <w:sz w:val="28"/>
          <w:szCs w:val="28"/>
        </w:rPr>
        <w:t xml:space="preserve"> </w:t>
      </w:r>
      <w:r w:rsidRPr="00A078E0">
        <w:rPr>
          <w:sz w:val="28"/>
          <w:szCs w:val="28"/>
        </w:rPr>
        <w:t>в</w:t>
      </w:r>
      <w:r w:rsidRPr="00A078E0">
        <w:rPr>
          <w:spacing w:val="6"/>
          <w:sz w:val="28"/>
          <w:szCs w:val="28"/>
        </w:rPr>
        <w:t xml:space="preserve"> </w:t>
      </w:r>
      <w:r w:rsidRPr="00A078E0">
        <w:rPr>
          <w:sz w:val="28"/>
          <w:szCs w:val="28"/>
        </w:rPr>
        <w:t>соответствии</w:t>
      </w:r>
      <w:r w:rsidRPr="00A078E0">
        <w:rPr>
          <w:spacing w:val="6"/>
          <w:sz w:val="28"/>
          <w:szCs w:val="28"/>
        </w:rPr>
        <w:t xml:space="preserve"> </w:t>
      </w:r>
      <w:r w:rsidRPr="00A078E0">
        <w:rPr>
          <w:sz w:val="28"/>
          <w:szCs w:val="28"/>
        </w:rPr>
        <w:t>с</w:t>
      </w:r>
      <w:r w:rsidRPr="00A078E0">
        <w:rPr>
          <w:spacing w:val="7"/>
          <w:sz w:val="28"/>
          <w:szCs w:val="28"/>
        </w:rPr>
        <w:t xml:space="preserve"> </w:t>
      </w:r>
      <w:hyperlink w:anchor="bookmark41" w:history="1">
        <w:r w:rsidRPr="00A078E0">
          <w:rPr>
            <w:sz w:val="28"/>
            <w:szCs w:val="28"/>
          </w:rPr>
          <w:t>подпунктом</w:t>
        </w:r>
        <w:r w:rsidRPr="00A078E0">
          <w:rPr>
            <w:spacing w:val="60"/>
            <w:sz w:val="28"/>
            <w:szCs w:val="28"/>
          </w:rPr>
          <w:t xml:space="preserve"> </w:t>
        </w:r>
        <w:r w:rsidR="002B167D">
          <w:rPr>
            <w:spacing w:val="60"/>
            <w:sz w:val="28"/>
            <w:szCs w:val="28"/>
          </w:rPr>
          <w:t>«</w:t>
        </w:r>
        <w:r w:rsidRPr="00A078E0">
          <w:rPr>
            <w:sz w:val="28"/>
            <w:szCs w:val="28"/>
          </w:rPr>
          <w:t>е</w:t>
        </w:r>
        <w:r w:rsidR="002B167D">
          <w:rPr>
            <w:sz w:val="28"/>
            <w:szCs w:val="28"/>
          </w:rPr>
          <w:t>»</w:t>
        </w:r>
        <w:r w:rsidR="00A91C2E">
          <w:rPr>
            <w:sz w:val="28"/>
            <w:szCs w:val="28"/>
          </w:rPr>
          <w:t xml:space="preserve"> пункта</w:t>
        </w:r>
        <w:r w:rsidRPr="00A078E0">
          <w:rPr>
            <w:sz w:val="28"/>
            <w:szCs w:val="28"/>
          </w:rPr>
          <w:t xml:space="preserve"> 3</w:t>
        </w:r>
      </w:hyperlink>
      <w:r w:rsidRPr="00A078E0">
        <w:rPr>
          <w:sz w:val="28"/>
          <w:szCs w:val="28"/>
        </w:rPr>
        <w:t xml:space="preserve"> настоящего</w:t>
      </w:r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Порядка</w:t>
      </w:r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-</w:t>
      </w:r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документы, предусмотренные</w:t>
      </w:r>
      <w:r w:rsidRPr="00A078E0">
        <w:rPr>
          <w:spacing w:val="-1"/>
          <w:sz w:val="28"/>
          <w:szCs w:val="28"/>
        </w:rPr>
        <w:t xml:space="preserve"> </w:t>
      </w:r>
      <w:hyperlink w:anchor="bookmark40" w:history="1">
        <w:r w:rsidRPr="00A078E0">
          <w:rPr>
            <w:sz w:val="28"/>
            <w:szCs w:val="28"/>
          </w:rPr>
          <w:t>подпунктами</w:t>
        </w:r>
        <w:r w:rsidRPr="00A078E0">
          <w:rPr>
            <w:spacing w:val="-1"/>
            <w:sz w:val="28"/>
            <w:szCs w:val="28"/>
          </w:rPr>
          <w:t xml:space="preserve"> </w:t>
        </w:r>
        <w:r w:rsidR="002B167D">
          <w:rPr>
            <w:spacing w:val="-1"/>
            <w:sz w:val="28"/>
            <w:szCs w:val="28"/>
          </w:rPr>
          <w:t>«</w:t>
        </w:r>
        <w:r w:rsidRPr="00A078E0">
          <w:rPr>
            <w:sz w:val="28"/>
            <w:szCs w:val="28"/>
          </w:rPr>
          <w:t>б</w:t>
        </w:r>
        <w:r w:rsidR="002B167D">
          <w:rPr>
            <w:sz w:val="28"/>
            <w:szCs w:val="28"/>
          </w:rPr>
          <w:t>»</w:t>
        </w:r>
        <w:r w:rsidRPr="00A078E0">
          <w:rPr>
            <w:spacing w:val="-2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-</w:t>
        </w:r>
        <w:r w:rsidRPr="00A078E0">
          <w:rPr>
            <w:spacing w:val="-1"/>
            <w:sz w:val="28"/>
            <w:szCs w:val="28"/>
          </w:rPr>
          <w:t xml:space="preserve"> </w:t>
        </w:r>
        <w:r w:rsidR="002B167D">
          <w:rPr>
            <w:spacing w:val="-1"/>
            <w:sz w:val="28"/>
            <w:szCs w:val="28"/>
          </w:rPr>
          <w:t>«</w:t>
        </w:r>
        <w:r w:rsidRPr="00A078E0">
          <w:rPr>
            <w:sz w:val="28"/>
            <w:szCs w:val="28"/>
          </w:rPr>
          <w:t>д</w:t>
        </w:r>
      </w:hyperlink>
      <w:r w:rsidR="002B167D">
        <w:rPr>
          <w:sz w:val="28"/>
          <w:szCs w:val="28"/>
        </w:rPr>
        <w:t>»</w:t>
      </w:r>
      <w:r w:rsidRPr="00A078E0">
        <w:rPr>
          <w:spacing w:val="-7"/>
          <w:sz w:val="28"/>
          <w:szCs w:val="28"/>
        </w:rPr>
        <w:t xml:space="preserve"> </w:t>
      </w:r>
      <w:r w:rsidRPr="00A078E0">
        <w:rPr>
          <w:sz w:val="28"/>
          <w:szCs w:val="28"/>
        </w:rPr>
        <w:t>и</w:t>
      </w:r>
      <w:r w:rsidR="002B167D">
        <w:rPr>
          <w:sz w:val="28"/>
          <w:szCs w:val="28"/>
        </w:rPr>
        <w:t xml:space="preserve"> </w:t>
      </w:r>
      <w:hyperlink w:anchor="bookmark42" w:history="1">
        <w:r w:rsidR="002B167D">
          <w:rPr>
            <w:sz w:val="28"/>
            <w:szCs w:val="28"/>
          </w:rPr>
          <w:t>«</w:t>
        </w:r>
        <w:r w:rsidRPr="00A078E0">
          <w:rPr>
            <w:sz w:val="28"/>
            <w:szCs w:val="28"/>
          </w:rPr>
          <w:t>ж</w:t>
        </w:r>
        <w:r w:rsidR="002B167D">
          <w:rPr>
            <w:sz w:val="28"/>
            <w:szCs w:val="28"/>
          </w:rPr>
          <w:t>»</w:t>
        </w:r>
        <w:r w:rsidRPr="00A078E0">
          <w:rPr>
            <w:spacing w:val="-2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пункта</w:t>
        </w:r>
        <w:r w:rsidRPr="00A078E0">
          <w:rPr>
            <w:spacing w:val="-1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4</w:t>
        </w:r>
      </w:hyperlink>
      <w:r w:rsidRPr="00A078E0">
        <w:rPr>
          <w:spacing w:val="-7"/>
          <w:sz w:val="28"/>
          <w:szCs w:val="28"/>
        </w:rPr>
        <w:t xml:space="preserve"> </w:t>
      </w:r>
      <w:r w:rsidRPr="00A078E0">
        <w:rPr>
          <w:sz w:val="28"/>
          <w:szCs w:val="28"/>
        </w:rPr>
        <w:t>Приложения</w:t>
      </w:r>
      <w:r w:rsidRPr="00A078E0">
        <w:rPr>
          <w:w w:val="99"/>
          <w:sz w:val="28"/>
          <w:szCs w:val="28"/>
        </w:rPr>
        <w:t xml:space="preserve"> </w:t>
      </w:r>
      <w:r w:rsidR="00C338B7" w:rsidRPr="00A078E0">
        <w:rPr>
          <w:sz w:val="28"/>
          <w:szCs w:val="28"/>
        </w:rPr>
        <w:t>№</w:t>
      </w:r>
      <w:r w:rsidRPr="00A078E0">
        <w:rPr>
          <w:spacing w:val="-5"/>
          <w:sz w:val="28"/>
          <w:szCs w:val="28"/>
        </w:rPr>
        <w:t xml:space="preserve"> </w:t>
      </w:r>
      <w:r w:rsidR="00A078E0">
        <w:rPr>
          <w:spacing w:val="-5"/>
          <w:sz w:val="28"/>
          <w:szCs w:val="28"/>
        </w:rPr>
        <w:t>7</w:t>
      </w:r>
      <w:r w:rsidRPr="00A078E0">
        <w:rPr>
          <w:spacing w:val="-4"/>
          <w:sz w:val="28"/>
          <w:szCs w:val="28"/>
        </w:rPr>
        <w:t xml:space="preserve"> </w:t>
      </w:r>
      <w:r w:rsidRPr="00A078E0">
        <w:rPr>
          <w:sz w:val="28"/>
          <w:szCs w:val="28"/>
        </w:rPr>
        <w:t>к</w:t>
      </w:r>
      <w:r w:rsidRPr="00A078E0">
        <w:rPr>
          <w:spacing w:val="-4"/>
          <w:sz w:val="28"/>
          <w:szCs w:val="28"/>
        </w:rPr>
        <w:t xml:space="preserve"> </w:t>
      </w:r>
      <w:r w:rsidRPr="00A078E0">
        <w:rPr>
          <w:sz w:val="28"/>
          <w:szCs w:val="28"/>
        </w:rPr>
        <w:t>Программе.</w:t>
      </w:r>
    </w:p>
    <w:p w:rsidR="001178F2" w:rsidRPr="00C338B7" w:rsidRDefault="001178F2" w:rsidP="00A91C2E">
      <w:pPr>
        <w:pStyle w:val="a3"/>
        <w:kinsoku w:val="0"/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заявлении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молодая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семья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дает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письменное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согласие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получение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в порядке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условиях,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которые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указаны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уведомлении.</w:t>
      </w:r>
    </w:p>
    <w:p w:rsidR="001178F2" w:rsidRPr="00C338B7" w:rsidRDefault="001178F2" w:rsidP="00A91C2E">
      <w:pPr>
        <w:pStyle w:val="a3"/>
        <w:kinsoku w:val="0"/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Отдел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организует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работу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проверке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содержащихся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этих</w:t>
      </w:r>
      <w:r w:rsidR="00A078E0">
        <w:rPr>
          <w:sz w:val="28"/>
          <w:szCs w:val="28"/>
        </w:rPr>
        <w:t xml:space="preserve"> д</w:t>
      </w:r>
      <w:r w:rsidRPr="00C338B7">
        <w:rPr>
          <w:sz w:val="28"/>
          <w:szCs w:val="28"/>
        </w:rPr>
        <w:t>окументах</w:t>
      </w:r>
      <w:r w:rsidR="00A078E0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сведений.</w:t>
      </w:r>
    </w:p>
    <w:p w:rsidR="001178F2" w:rsidRPr="00C338B7" w:rsidRDefault="001178F2" w:rsidP="00A91C2E">
      <w:pPr>
        <w:pStyle w:val="a3"/>
        <w:tabs>
          <w:tab w:val="left" w:pos="9072"/>
        </w:tabs>
        <w:kinsoku w:val="0"/>
        <w:overflowPunct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338B7">
        <w:rPr>
          <w:sz w:val="28"/>
          <w:szCs w:val="28"/>
        </w:rPr>
        <w:t>Основаниями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отказа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выдаче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являются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нарушение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установленного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настоящим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пунктом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представления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необходимых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получения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свидетельства, непредставление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представление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полном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объеме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указанных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документов,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недостоверность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сведений,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содержащихся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представленных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документах,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а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также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несоответствие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помещения, приобретенного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(построенного)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помощью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заемных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средств,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требованиям</w:t>
      </w:r>
      <w:r w:rsidRPr="00C338B7">
        <w:rPr>
          <w:spacing w:val="12"/>
          <w:sz w:val="28"/>
          <w:szCs w:val="28"/>
        </w:rPr>
        <w:t xml:space="preserve"> </w:t>
      </w:r>
      <w:hyperlink w:anchor="bookmark28" w:history="1">
        <w:r w:rsidRPr="00A078E0">
          <w:rPr>
            <w:sz w:val="28"/>
            <w:szCs w:val="28"/>
          </w:rPr>
          <w:t>пункта</w:t>
        </w:r>
        <w:r w:rsidRPr="00A078E0">
          <w:rPr>
            <w:spacing w:val="5"/>
            <w:sz w:val="28"/>
            <w:szCs w:val="28"/>
          </w:rPr>
          <w:t xml:space="preserve"> </w:t>
        </w:r>
        <w:r w:rsidR="00297B10">
          <w:rPr>
            <w:spacing w:val="-1"/>
            <w:sz w:val="28"/>
            <w:szCs w:val="28"/>
          </w:rPr>
          <w:t>2,3</w:t>
        </w:r>
      </w:hyperlink>
      <w:r w:rsidR="00976ED5" w:rsidRPr="00976ED5">
        <w:rPr>
          <w:spacing w:val="-1"/>
          <w:sz w:val="28"/>
          <w:szCs w:val="28"/>
        </w:rPr>
        <w:t xml:space="preserve"> </w:t>
      </w:r>
      <w:r w:rsidR="00976ED5">
        <w:rPr>
          <w:spacing w:val="-1"/>
          <w:sz w:val="28"/>
          <w:szCs w:val="28"/>
        </w:rPr>
        <w:t>Приложени</w:t>
      </w:r>
      <w:r w:rsidR="001E39AF">
        <w:rPr>
          <w:spacing w:val="59"/>
          <w:sz w:val="28"/>
          <w:szCs w:val="28"/>
        </w:rPr>
        <w:t>я</w:t>
      </w:r>
      <w:r w:rsidR="00297B10">
        <w:rPr>
          <w:spacing w:val="59"/>
          <w:sz w:val="28"/>
          <w:szCs w:val="28"/>
        </w:rPr>
        <w:t xml:space="preserve"> №7</w:t>
      </w:r>
      <w:r w:rsidRPr="00C338B7">
        <w:rPr>
          <w:color w:val="000000"/>
          <w:sz w:val="28"/>
          <w:szCs w:val="28"/>
        </w:rPr>
        <w:t>.</w:t>
      </w:r>
    </w:p>
    <w:p w:rsidR="00A078E0" w:rsidRDefault="001178F2" w:rsidP="00A078E0">
      <w:pPr>
        <w:pStyle w:val="a3"/>
        <w:kinsoku w:val="0"/>
        <w:overflowPunct w:val="0"/>
        <w:spacing w:line="360" w:lineRule="auto"/>
        <w:ind w:left="880"/>
        <w:jc w:val="both"/>
        <w:rPr>
          <w:spacing w:val="14"/>
          <w:sz w:val="28"/>
          <w:szCs w:val="28"/>
        </w:rPr>
      </w:pPr>
      <w:r w:rsidRPr="00C338B7">
        <w:rPr>
          <w:sz w:val="28"/>
          <w:szCs w:val="28"/>
        </w:rPr>
        <w:t>Срок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действия</w:t>
      </w:r>
      <w:r w:rsidR="00A078E0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="00A078E0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="00A078E0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праве</w:t>
      </w:r>
      <w:r w:rsidR="00A078E0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="00A078E0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получение</w:t>
      </w:r>
      <w:r w:rsidR="00A078E0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14"/>
          <w:sz w:val="28"/>
          <w:szCs w:val="28"/>
        </w:rPr>
        <w:t xml:space="preserve"> </w:t>
      </w:r>
    </w:p>
    <w:p w:rsidR="0008299D" w:rsidRDefault="001178F2" w:rsidP="0008299D">
      <w:pPr>
        <w:pStyle w:val="a3"/>
        <w:kinsoku w:val="0"/>
        <w:overflowPunct w:val="0"/>
        <w:spacing w:line="360" w:lineRule="auto"/>
        <w:ind w:left="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выплаты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составляет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более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7</w:t>
      </w:r>
      <w:r w:rsidR="00A078E0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месяцев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даты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выдачи,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указанной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этом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свидетельстве.</w:t>
      </w:r>
    </w:p>
    <w:p w:rsidR="001178F2" w:rsidRPr="00C338B7" w:rsidRDefault="0008299D" w:rsidP="0008299D">
      <w:pPr>
        <w:pStyle w:val="a3"/>
        <w:kinsoku w:val="0"/>
        <w:overflowPunct w:val="0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1178F2" w:rsidRPr="00C338B7">
        <w:rPr>
          <w:sz w:val="28"/>
          <w:szCs w:val="28"/>
        </w:rPr>
        <w:t>При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возникновении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молодой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семьи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участницы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Программы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обстоятельств,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потребовавших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замены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выданного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свидетельства,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молодая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семья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представляет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Отдел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заявление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его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замене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указанием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обстоятельств,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потребовавших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такой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замены,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приложением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документов,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lastRenderedPageBreak/>
        <w:t>подтверждающих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эти</w:t>
      </w:r>
      <w:r w:rsidR="001178F2" w:rsidRPr="00C338B7">
        <w:rPr>
          <w:spacing w:val="-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обстоятельства.</w:t>
      </w:r>
    </w:p>
    <w:p w:rsidR="001178F2" w:rsidRPr="00C338B7" w:rsidRDefault="001178F2" w:rsidP="00F409DA">
      <w:pPr>
        <w:pStyle w:val="a3"/>
        <w:kinsoku w:val="0"/>
        <w:overflowPunct w:val="0"/>
        <w:spacing w:line="360" w:lineRule="auto"/>
        <w:ind w:left="0" w:right="-1" w:firstLine="88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К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указанным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обстоятельствам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относятся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утрата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(хищение)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порча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свидетельства, уважительные причины, не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позволившие молодой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семье представить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свидетельство в банк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в установленный</w:t>
      </w:r>
      <w:r w:rsidRPr="00C338B7">
        <w:rPr>
          <w:spacing w:val="-19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срок.</w:t>
      </w:r>
    </w:p>
    <w:p w:rsidR="0008299D" w:rsidRDefault="001178F2" w:rsidP="0008299D">
      <w:pPr>
        <w:pStyle w:val="a3"/>
        <w:kinsoku w:val="0"/>
        <w:overflowPunct w:val="0"/>
        <w:spacing w:line="360" w:lineRule="auto"/>
        <w:ind w:left="0" w:right="-1" w:firstLine="88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>течение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30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дней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со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дня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получения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заявления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замене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праве</w:t>
      </w:r>
      <w:r w:rsidRPr="00C338B7">
        <w:rPr>
          <w:spacing w:val="30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Отдел,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выдает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новое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свидетельство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праве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получение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выплаты,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в котором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указываются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выплаты,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предусмотренный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замененном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свидетельстве,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и срок</w:t>
      </w:r>
      <w:r w:rsidRPr="00C338B7">
        <w:rPr>
          <w:spacing w:val="-12"/>
          <w:sz w:val="28"/>
          <w:szCs w:val="28"/>
        </w:rPr>
        <w:t xml:space="preserve"> </w:t>
      </w:r>
      <w:r w:rsidRPr="00C338B7">
        <w:rPr>
          <w:sz w:val="28"/>
          <w:szCs w:val="28"/>
        </w:rPr>
        <w:t>действия,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соответствующий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оставшемуся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сроку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действия.</w:t>
      </w:r>
    </w:p>
    <w:p w:rsidR="001178F2" w:rsidRPr="00C338B7" w:rsidRDefault="0008299D" w:rsidP="0008299D">
      <w:pPr>
        <w:pStyle w:val="a3"/>
        <w:kinsoku w:val="0"/>
        <w:overflowPunct w:val="0"/>
        <w:spacing w:line="360" w:lineRule="auto"/>
        <w:ind w:left="0"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1178F2" w:rsidRPr="00C338B7">
        <w:rPr>
          <w:sz w:val="28"/>
          <w:szCs w:val="28"/>
        </w:rPr>
        <w:t>Социальная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выплата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предоставляется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владельцу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безналичной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форме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путем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зачисления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соответствующих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его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банковский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счет,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открытый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банке,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отобранном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обслуживания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средств,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предоставляемых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качестве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социальных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выплат,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выделяемых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молодым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семьям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 участникам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Программы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(далее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банк),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основании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заявки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банка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перечисление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бюджетных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постановления</w:t>
      </w:r>
      <w:r w:rsidR="001178F2" w:rsidRPr="00C338B7">
        <w:rPr>
          <w:spacing w:val="-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администрации</w:t>
      </w:r>
      <w:r w:rsidR="001178F2" w:rsidRPr="00C338B7">
        <w:rPr>
          <w:spacing w:val="-13"/>
          <w:sz w:val="28"/>
          <w:szCs w:val="28"/>
        </w:rPr>
        <w:t xml:space="preserve"> </w:t>
      </w:r>
      <w:r w:rsidR="00566380">
        <w:rPr>
          <w:sz w:val="28"/>
          <w:szCs w:val="28"/>
        </w:rPr>
        <w:t>Ольгин</w:t>
      </w:r>
      <w:r w:rsidR="001178F2" w:rsidRPr="00C338B7">
        <w:rPr>
          <w:sz w:val="28"/>
          <w:szCs w:val="28"/>
        </w:rPr>
        <w:t>ского</w:t>
      </w:r>
      <w:r w:rsidR="001178F2" w:rsidRPr="00C338B7">
        <w:rPr>
          <w:spacing w:val="-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муниципального</w:t>
      </w:r>
      <w:r w:rsidR="001178F2" w:rsidRPr="00C338B7">
        <w:rPr>
          <w:spacing w:val="-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округа.</w:t>
      </w:r>
    </w:p>
    <w:p w:rsidR="00C17395" w:rsidRDefault="001178F2" w:rsidP="00C17395">
      <w:pPr>
        <w:pStyle w:val="a3"/>
        <w:kinsoku w:val="0"/>
        <w:overflowPunct w:val="0"/>
        <w:spacing w:line="360" w:lineRule="auto"/>
        <w:ind w:left="880"/>
        <w:jc w:val="both"/>
        <w:rPr>
          <w:spacing w:val="-6"/>
          <w:sz w:val="28"/>
          <w:szCs w:val="28"/>
        </w:rPr>
      </w:pPr>
      <w:r w:rsidRPr="00C338B7">
        <w:rPr>
          <w:sz w:val="28"/>
          <w:szCs w:val="28"/>
        </w:rPr>
        <w:t>Владелец</w:t>
      </w:r>
      <w:r w:rsidR="00A91C2E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="00F409DA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течение</w:t>
      </w:r>
      <w:r w:rsidRPr="00C338B7">
        <w:rPr>
          <w:spacing w:val="-5"/>
          <w:sz w:val="28"/>
          <w:szCs w:val="28"/>
        </w:rPr>
        <w:t xml:space="preserve"> </w:t>
      </w:r>
      <w:r w:rsidR="00C17395">
        <w:rPr>
          <w:sz w:val="28"/>
          <w:szCs w:val="28"/>
        </w:rPr>
        <w:t>одного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месяца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-5"/>
          <w:sz w:val="28"/>
          <w:szCs w:val="28"/>
        </w:rPr>
        <w:t xml:space="preserve"> </w:t>
      </w:r>
      <w:r w:rsidRPr="00C338B7">
        <w:rPr>
          <w:sz w:val="28"/>
          <w:szCs w:val="28"/>
        </w:rPr>
        <w:t>даты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его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выдачи</w:t>
      </w:r>
    </w:p>
    <w:p w:rsidR="001178F2" w:rsidRPr="00C338B7" w:rsidRDefault="00C17395" w:rsidP="00C17395">
      <w:pPr>
        <w:pStyle w:val="a3"/>
        <w:kinsoku w:val="0"/>
        <w:overflowPunct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78F2" w:rsidRPr="00C338B7">
        <w:rPr>
          <w:sz w:val="28"/>
          <w:szCs w:val="28"/>
        </w:rPr>
        <w:t>дает</w:t>
      </w:r>
      <w:r>
        <w:rPr>
          <w:sz w:val="28"/>
          <w:szCs w:val="28"/>
        </w:rPr>
        <w:t xml:space="preserve"> это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свидетельство</w:t>
      </w:r>
      <w:r w:rsidR="001178F2" w:rsidRPr="00C338B7">
        <w:rPr>
          <w:spacing w:val="-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банк.</w:t>
      </w:r>
    </w:p>
    <w:p w:rsidR="001178F2" w:rsidRPr="00C338B7" w:rsidRDefault="001178F2" w:rsidP="00F409DA">
      <w:pPr>
        <w:pStyle w:val="a3"/>
        <w:kinsoku w:val="0"/>
        <w:overflowPunct w:val="0"/>
        <w:spacing w:before="4" w:line="360" w:lineRule="auto"/>
        <w:ind w:left="0" w:right="-1" w:firstLine="880"/>
        <w:jc w:val="both"/>
        <w:rPr>
          <w:color w:val="000000"/>
          <w:sz w:val="28"/>
          <w:szCs w:val="28"/>
        </w:rPr>
      </w:pPr>
      <w:r w:rsidRPr="00C338B7">
        <w:rPr>
          <w:sz w:val="28"/>
          <w:szCs w:val="28"/>
        </w:rPr>
        <w:t>Свидетельство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праве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получение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выплаты,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представленное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истечении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месячного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со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дня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его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выдачи,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банком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принимается.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истечении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этого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владелец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вправе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обратиться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порядке,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предусмотренном</w:t>
      </w:r>
      <w:r w:rsidRPr="00C338B7">
        <w:rPr>
          <w:spacing w:val="5"/>
          <w:sz w:val="28"/>
          <w:szCs w:val="28"/>
        </w:rPr>
        <w:t xml:space="preserve"> </w:t>
      </w:r>
      <w:hyperlink w:anchor="bookmark23" w:history="1">
        <w:r w:rsidRPr="00A078E0">
          <w:rPr>
            <w:sz w:val="28"/>
            <w:szCs w:val="28"/>
          </w:rPr>
          <w:t>пунктом</w:t>
        </w:r>
        <w:r w:rsidRPr="00A078E0">
          <w:rPr>
            <w:spacing w:val="5"/>
            <w:sz w:val="28"/>
            <w:szCs w:val="28"/>
          </w:rPr>
          <w:t xml:space="preserve"> </w:t>
        </w:r>
        <w:r w:rsidRPr="00A078E0">
          <w:rPr>
            <w:sz w:val="28"/>
            <w:szCs w:val="28"/>
          </w:rPr>
          <w:t>6</w:t>
        </w:r>
      </w:hyperlink>
      <w:r w:rsidRPr="00A078E0">
        <w:rPr>
          <w:spacing w:val="-1"/>
          <w:sz w:val="28"/>
          <w:szCs w:val="28"/>
        </w:rPr>
        <w:t xml:space="preserve"> </w:t>
      </w:r>
      <w:r w:rsidRPr="00A078E0">
        <w:rPr>
          <w:sz w:val="28"/>
          <w:szCs w:val="28"/>
        </w:rPr>
        <w:t>н</w:t>
      </w:r>
      <w:r w:rsidRPr="00C338B7">
        <w:rPr>
          <w:color w:val="000000"/>
          <w:sz w:val="28"/>
          <w:szCs w:val="28"/>
        </w:rPr>
        <w:t>астоящего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Порядка,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в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Отдел</w:t>
      </w:r>
      <w:r w:rsidRPr="00C338B7">
        <w:rPr>
          <w:color w:val="000000"/>
          <w:w w:val="99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с</w:t>
      </w:r>
      <w:r w:rsidRPr="00C338B7">
        <w:rPr>
          <w:color w:val="000000"/>
          <w:spacing w:val="-8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заявлением</w:t>
      </w:r>
      <w:r w:rsidRPr="00C338B7">
        <w:rPr>
          <w:color w:val="000000"/>
          <w:spacing w:val="-8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о</w:t>
      </w:r>
      <w:r w:rsidRPr="00C338B7">
        <w:rPr>
          <w:color w:val="000000"/>
          <w:spacing w:val="-8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замене</w:t>
      </w:r>
      <w:r w:rsidRPr="00C338B7">
        <w:rPr>
          <w:color w:val="000000"/>
          <w:spacing w:val="-8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свидетельства.</w:t>
      </w:r>
    </w:p>
    <w:p w:rsidR="001178F2" w:rsidRPr="00C338B7" w:rsidRDefault="001178F2" w:rsidP="00F409DA">
      <w:pPr>
        <w:pStyle w:val="a3"/>
        <w:kinsoku w:val="0"/>
        <w:overflowPunct w:val="0"/>
        <w:spacing w:before="77"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Банк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проверяет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соответствие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данных,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указанных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свидетельстве,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данным,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содержащимся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в документе,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удостоверяющем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личность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владельца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свидетельства,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а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также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своевременность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представления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-10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банк.</w:t>
      </w:r>
    </w:p>
    <w:p w:rsidR="0008299D" w:rsidRDefault="001178F2" w:rsidP="0008299D">
      <w:pPr>
        <w:pStyle w:val="a3"/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-4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выявления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несоответствия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данных,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указанных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свидетельстве,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данным,</w:t>
      </w:r>
      <w:r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содержащимся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представленных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документах,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lastRenderedPageBreak/>
        <w:t>отказывает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заключении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возвращает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свидетельство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его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владельцу,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а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остальных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случаях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заключает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владельцем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37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открывает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его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имя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банковский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учета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средств,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предоставленных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в качестве</w:t>
      </w:r>
      <w:r w:rsidRPr="00C338B7">
        <w:rPr>
          <w:spacing w:val="-14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-14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выплаты.</w:t>
      </w:r>
    </w:p>
    <w:p w:rsidR="001178F2" w:rsidRPr="00C338B7" w:rsidRDefault="0008299D" w:rsidP="0008299D">
      <w:pPr>
        <w:pStyle w:val="a3"/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договоре</w:t>
      </w:r>
      <w:r w:rsidR="001178F2" w:rsidRPr="00C338B7">
        <w:rPr>
          <w:spacing w:val="2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2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2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устанавливаются</w:t>
      </w:r>
      <w:r w:rsidR="001178F2" w:rsidRPr="00C338B7">
        <w:rPr>
          <w:spacing w:val="2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условия</w:t>
      </w:r>
      <w:r w:rsidR="001178F2" w:rsidRPr="00C338B7">
        <w:rPr>
          <w:spacing w:val="2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обслуживания</w:t>
      </w:r>
      <w:r w:rsidR="001178F2" w:rsidRPr="00C338B7">
        <w:rPr>
          <w:spacing w:val="2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2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счета, порядок</w:t>
      </w:r>
      <w:r w:rsidR="001178F2" w:rsidRPr="00C338B7">
        <w:rPr>
          <w:spacing w:val="-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взаимоотношений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владельца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свидетельства,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чье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имя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открыт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банковский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(далее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 распорядитель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счета),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а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также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порядок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перевода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счета.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договоре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могут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быть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указаны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лицо,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которому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доверяется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распоряжаться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указанным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счетом,</w:t>
      </w:r>
      <w:r w:rsidR="001178F2" w:rsidRPr="00C338B7">
        <w:rPr>
          <w:spacing w:val="-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а</w:t>
      </w:r>
      <w:r w:rsidR="001178F2" w:rsidRPr="00C338B7">
        <w:rPr>
          <w:spacing w:val="-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также</w:t>
      </w:r>
      <w:r w:rsidR="001178F2" w:rsidRPr="00C338B7">
        <w:rPr>
          <w:spacing w:val="-3"/>
          <w:sz w:val="28"/>
          <w:szCs w:val="28"/>
        </w:rPr>
        <w:t xml:space="preserve"> </w:t>
      </w:r>
      <w:r w:rsidRPr="00C338B7">
        <w:rPr>
          <w:sz w:val="28"/>
          <w:szCs w:val="28"/>
        </w:rPr>
        <w:t>условия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перечисления,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поступивших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банковский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распорядителя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средств.</w:t>
      </w:r>
    </w:p>
    <w:p w:rsidR="0008299D" w:rsidRDefault="001178F2" w:rsidP="0008299D">
      <w:pPr>
        <w:pStyle w:val="a3"/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Договор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заключается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срок,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оставшийся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до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истечения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действия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свидетельства,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может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быть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расторгнут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течение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действия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письменному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заявлению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распорядителя счета.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 досрочного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расторжения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 банковского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(если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 указанный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были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зачислены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средства,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предоставляемые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качестве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выплаты)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выдает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распорядителю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справку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расторжении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без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перечисления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 выплаты.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Свидетельство,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сданное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банк, после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заключения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1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 его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владельцу</w:t>
      </w:r>
      <w:r w:rsidRPr="00C338B7">
        <w:rPr>
          <w:spacing w:val="-13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-12"/>
          <w:sz w:val="28"/>
          <w:szCs w:val="28"/>
        </w:rPr>
        <w:t xml:space="preserve"> </w:t>
      </w:r>
      <w:r w:rsidRPr="00C338B7">
        <w:rPr>
          <w:sz w:val="28"/>
          <w:szCs w:val="28"/>
        </w:rPr>
        <w:t>возвращается.</w:t>
      </w:r>
      <w:bookmarkStart w:id="5" w:name="bookmark27"/>
      <w:bookmarkEnd w:id="5"/>
    </w:p>
    <w:p w:rsidR="0008299D" w:rsidRDefault="0008299D" w:rsidP="0008299D">
      <w:pPr>
        <w:pStyle w:val="a3"/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1178F2" w:rsidRPr="00C338B7">
        <w:rPr>
          <w:sz w:val="28"/>
          <w:szCs w:val="28"/>
        </w:rPr>
        <w:t>Банк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представляет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ежемесячно,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10-го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числа,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Отдел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информацию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состоянию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1-е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число</w:t>
      </w:r>
      <w:r w:rsidR="001178F2" w:rsidRPr="00C338B7">
        <w:rPr>
          <w:spacing w:val="5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5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фактах</w:t>
      </w:r>
      <w:r w:rsidR="001178F2" w:rsidRPr="00C338B7">
        <w:rPr>
          <w:spacing w:val="5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заключения</w:t>
      </w:r>
      <w:r w:rsidR="001178F2" w:rsidRPr="00C338B7">
        <w:rPr>
          <w:spacing w:val="5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договоров</w:t>
      </w:r>
      <w:r w:rsidR="001178F2" w:rsidRPr="00C338B7">
        <w:rPr>
          <w:spacing w:val="5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5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5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5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владельцами</w:t>
      </w:r>
      <w:r w:rsidR="001178F2" w:rsidRPr="00C338B7">
        <w:rPr>
          <w:spacing w:val="5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свидетельств,</w:t>
      </w:r>
      <w:r w:rsidR="001178F2" w:rsidRPr="00C338B7">
        <w:rPr>
          <w:spacing w:val="5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</w:t>
      </w:r>
      <w:r w:rsidR="001178F2" w:rsidRPr="00C338B7">
        <w:rPr>
          <w:spacing w:val="5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отказе</w:t>
      </w:r>
      <w:r w:rsidR="001178F2" w:rsidRPr="00C338B7">
        <w:rPr>
          <w:spacing w:val="5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заключении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договоров,</w:t>
      </w:r>
      <w:r w:rsidR="001178F2" w:rsidRPr="00C338B7">
        <w:rPr>
          <w:spacing w:val="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их</w:t>
      </w:r>
      <w:r w:rsidR="001178F2" w:rsidRPr="00C338B7">
        <w:rPr>
          <w:spacing w:val="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расторжении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без</w:t>
      </w:r>
      <w:r w:rsidR="001178F2" w:rsidRPr="00C338B7">
        <w:rPr>
          <w:spacing w:val="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зачисления</w:t>
      </w:r>
      <w:r w:rsidR="001178F2" w:rsidRPr="00C338B7">
        <w:rPr>
          <w:spacing w:val="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средств,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предоставляемых</w:t>
      </w:r>
      <w:r w:rsidR="001178F2" w:rsidRPr="00C338B7">
        <w:rPr>
          <w:spacing w:val="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качестве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выплаты,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перечислении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оплаты</w:t>
      </w:r>
      <w:r w:rsidR="001178F2" w:rsidRPr="00C338B7">
        <w:rPr>
          <w:spacing w:val="4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приобретаемого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-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помещения</w:t>
      </w:r>
      <w:r w:rsidR="001178F2" w:rsidRPr="00C338B7">
        <w:rPr>
          <w:spacing w:val="-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(создаваемого</w:t>
      </w:r>
      <w:r w:rsidR="001178F2" w:rsidRPr="00C338B7">
        <w:rPr>
          <w:spacing w:val="-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объекта</w:t>
      </w:r>
      <w:r w:rsidR="001178F2" w:rsidRPr="00C338B7">
        <w:rPr>
          <w:spacing w:val="-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индивидуального</w:t>
      </w:r>
      <w:r w:rsidR="001178F2" w:rsidRPr="00C338B7">
        <w:rPr>
          <w:spacing w:val="-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жилищного</w:t>
      </w:r>
      <w:r w:rsidR="001178F2" w:rsidRPr="00C338B7">
        <w:rPr>
          <w:spacing w:val="-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строительства).</w:t>
      </w:r>
    </w:p>
    <w:p w:rsidR="001178F2" w:rsidRPr="00C338B7" w:rsidRDefault="0008299D" w:rsidP="0008299D">
      <w:pPr>
        <w:pStyle w:val="a3"/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1178F2" w:rsidRPr="00C338B7">
        <w:rPr>
          <w:sz w:val="28"/>
          <w:szCs w:val="28"/>
        </w:rPr>
        <w:t>Распорядитель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имеет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право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использовать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социальную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выплату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приобретения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 любых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физических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(или)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юридических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лиц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lastRenderedPageBreak/>
        <w:t>жилого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помещения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как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первичном,</w:t>
      </w:r>
      <w:r w:rsidR="001178F2" w:rsidRPr="00C338B7">
        <w:rPr>
          <w:spacing w:val="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так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вторичном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рынке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жилья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создания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объекта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индивидуального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жилищного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строительства,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отвечающих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установленным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санитарным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техническим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требованиям,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благоустроенных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применительно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условиям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населенного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пункта,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выбранного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постоянного</w:t>
      </w:r>
      <w:r w:rsidR="001178F2" w:rsidRPr="00C338B7">
        <w:rPr>
          <w:spacing w:val="4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проживания,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котором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приобретается</w:t>
      </w:r>
      <w:r w:rsidR="001178F2" w:rsidRPr="00C338B7">
        <w:rPr>
          <w:spacing w:val="4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(строится) жилое</w:t>
      </w:r>
      <w:r w:rsidR="001178F2" w:rsidRPr="00C338B7">
        <w:rPr>
          <w:spacing w:val="-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помещение.</w:t>
      </w:r>
    </w:p>
    <w:p w:rsidR="001178F2" w:rsidRPr="00C338B7" w:rsidRDefault="001178F2" w:rsidP="00F409DA">
      <w:pPr>
        <w:pStyle w:val="a3"/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Приобретаемое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(создаваемый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объект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индивидуального</w:t>
      </w:r>
      <w:r w:rsidRPr="00C338B7">
        <w:rPr>
          <w:spacing w:val="4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жилищного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строительства)</w:t>
      </w:r>
      <w:r w:rsidRPr="00C338B7">
        <w:rPr>
          <w:spacing w:val="-12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должно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находиться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территории</w:t>
      </w:r>
      <w:r w:rsidR="008C5571">
        <w:rPr>
          <w:spacing w:val="-11"/>
          <w:sz w:val="28"/>
          <w:szCs w:val="28"/>
        </w:rPr>
        <w:t xml:space="preserve"> Ольгин</w:t>
      </w:r>
      <w:r w:rsidRPr="00C338B7">
        <w:rPr>
          <w:sz w:val="28"/>
          <w:szCs w:val="28"/>
        </w:rPr>
        <w:t>ского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муниципального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округа.</w:t>
      </w:r>
    </w:p>
    <w:p w:rsidR="001178F2" w:rsidRPr="00DE1544" w:rsidRDefault="001178F2" w:rsidP="00F409DA">
      <w:pPr>
        <w:pStyle w:val="a3"/>
        <w:kinsoku w:val="0"/>
        <w:overflowPunct w:val="0"/>
        <w:spacing w:line="360" w:lineRule="auto"/>
        <w:ind w:left="0" w:right="-1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использования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соответствии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7"/>
          <w:sz w:val="28"/>
          <w:szCs w:val="28"/>
        </w:rPr>
        <w:t xml:space="preserve"> </w:t>
      </w:r>
      <w:hyperlink w:anchor="bookmark19" w:history="1">
        <w:r w:rsidRPr="00DE1544">
          <w:rPr>
            <w:sz w:val="28"/>
            <w:szCs w:val="28"/>
          </w:rPr>
          <w:t>подпунктами</w:t>
        </w:r>
        <w:r w:rsidRPr="00DE1544">
          <w:rPr>
            <w:spacing w:val="8"/>
            <w:sz w:val="28"/>
            <w:szCs w:val="28"/>
          </w:rPr>
          <w:t xml:space="preserve"> </w:t>
        </w:r>
        <w:r w:rsidR="00805CCC">
          <w:rPr>
            <w:spacing w:val="8"/>
            <w:sz w:val="28"/>
            <w:szCs w:val="28"/>
          </w:rPr>
          <w:t>«</w:t>
        </w:r>
        <w:r w:rsidRPr="00DE1544">
          <w:rPr>
            <w:sz w:val="28"/>
            <w:szCs w:val="28"/>
          </w:rPr>
          <w:t>а</w:t>
        </w:r>
        <w:r w:rsidR="00805CCC">
          <w:rPr>
            <w:sz w:val="28"/>
            <w:szCs w:val="28"/>
          </w:rPr>
          <w:t>»</w:t>
        </w:r>
        <w:r w:rsidRPr="00DE1544">
          <w:rPr>
            <w:spacing w:val="7"/>
            <w:sz w:val="28"/>
            <w:szCs w:val="28"/>
          </w:rPr>
          <w:t xml:space="preserve"> </w:t>
        </w:r>
        <w:r w:rsidRPr="00DE1544">
          <w:rPr>
            <w:sz w:val="28"/>
            <w:szCs w:val="28"/>
          </w:rPr>
          <w:t>-</w:t>
        </w:r>
        <w:r w:rsidRPr="00DE1544">
          <w:rPr>
            <w:spacing w:val="7"/>
            <w:sz w:val="28"/>
            <w:szCs w:val="28"/>
          </w:rPr>
          <w:t xml:space="preserve"> </w:t>
        </w:r>
        <w:r w:rsidR="00805CCC">
          <w:rPr>
            <w:spacing w:val="7"/>
            <w:sz w:val="28"/>
            <w:szCs w:val="28"/>
          </w:rPr>
          <w:t>«</w:t>
        </w:r>
        <w:r w:rsidRPr="00DE1544">
          <w:rPr>
            <w:sz w:val="28"/>
            <w:szCs w:val="28"/>
          </w:rPr>
          <w:t>д</w:t>
        </w:r>
        <w:r w:rsidR="00805CCC">
          <w:rPr>
            <w:sz w:val="28"/>
            <w:szCs w:val="28"/>
          </w:rPr>
          <w:t>»</w:t>
        </w:r>
        <w:r w:rsidRPr="00DE1544">
          <w:rPr>
            <w:spacing w:val="7"/>
            <w:sz w:val="28"/>
            <w:szCs w:val="28"/>
          </w:rPr>
          <w:t xml:space="preserve"> </w:t>
        </w:r>
        <w:r w:rsidRPr="00DE1544">
          <w:rPr>
            <w:sz w:val="28"/>
            <w:szCs w:val="28"/>
          </w:rPr>
          <w:t>пункта</w:t>
        </w:r>
        <w:r w:rsidRPr="00DE1544">
          <w:rPr>
            <w:spacing w:val="7"/>
            <w:sz w:val="28"/>
            <w:szCs w:val="28"/>
          </w:rPr>
          <w:t xml:space="preserve"> </w:t>
        </w:r>
        <w:r w:rsidRPr="00DE1544">
          <w:rPr>
            <w:sz w:val="28"/>
            <w:szCs w:val="28"/>
          </w:rPr>
          <w:t>3</w:t>
        </w:r>
      </w:hyperlink>
      <w:r w:rsidRPr="00DE1544">
        <w:rPr>
          <w:sz w:val="28"/>
          <w:szCs w:val="28"/>
        </w:rPr>
        <w:t xml:space="preserve"> настоящего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Порядка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общая</w:t>
      </w:r>
      <w:r w:rsidRPr="00DE1544">
        <w:rPr>
          <w:spacing w:val="12"/>
          <w:sz w:val="28"/>
          <w:szCs w:val="28"/>
        </w:rPr>
        <w:t xml:space="preserve"> </w:t>
      </w:r>
      <w:r w:rsidRPr="00DE1544">
        <w:rPr>
          <w:sz w:val="28"/>
          <w:szCs w:val="28"/>
        </w:rPr>
        <w:t>площадь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приобретаемого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жилого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помещения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(строящегося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жилого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дома)</w:t>
      </w:r>
      <w:r w:rsidRPr="00DE1544">
        <w:rPr>
          <w:spacing w:val="13"/>
          <w:sz w:val="28"/>
          <w:szCs w:val="28"/>
        </w:rPr>
        <w:t xml:space="preserve"> </w:t>
      </w:r>
      <w:r w:rsidRPr="00DE1544">
        <w:rPr>
          <w:sz w:val="28"/>
          <w:szCs w:val="28"/>
        </w:rPr>
        <w:t>в расчете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на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каждого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члена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молодой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семьи,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учтенного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при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расчете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размера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социальной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выплаты,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не</w:t>
      </w:r>
      <w:r w:rsidRPr="00DE1544">
        <w:rPr>
          <w:spacing w:val="-6"/>
          <w:sz w:val="28"/>
          <w:szCs w:val="28"/>
        </w:rPr>
        <w:t xml:space="preserve"> </w:t>
      </w:r>
      <w:r w:rsidRPr="00DE1544">
        <w:rPr>
          <w:sz w:val="28"/>
          <w:szCs w:val="28"/>
        </w:rPr>
        <w:t>может</w:t>
      </w:r>
      <w:r w:rsidRPr="00DE1544">
        <w:rPr>
          <w:w w:val="99"/>
          <w:sz w:val="28"/>
          <w:szCs w:val="28"/>
        </w:rPr>
        <w:t xml:space="preserve"> </w:t>
      </w:r>
      <w:r w:rsidRPr="00DE1544">
        <w:rPr>
          <w:sz w:val="28"/>
          <w:szCs w:val="28"/>
        </w:rPr>
        <w:t>быть</w:t>
      </w:r>
      <w:r w:rsidRPr="00DE1544">
        <w:rPr>
          <w:spacing w:val="30"/>
          <w:sz w:val="28"/>
          <w:szCs w:val="28"/>
        </w:rPr>
        <w:t xml:space="preserve"> </w:t>
      </w:r>
      <w:r w:rsidRPr="00DE1544">
        <w:rPr>
          <w:sz w:val="28"/>
          <w:szCs w:val="28"/>
        </w:rPr>
        <w:t>меньше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учетной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нормы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общей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площади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жилого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помещения,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установленной</w:t>
      </w:r>
      <w:r w:rsidRPr="00DE1544">
        <w:rPr>
          <w:spacing w:val="30"/>
          <w:sz w:val="28"/>
          <w:szCs w:val="28"/>
        </w:rPr>
        <w:t xml:space="preserve"> </w:t>
      </w:r>
      <w:r w:rsidRPr="00DE1544">
        <w:rPr>
          <w:sz w:val="28"/>
          <w:szCs w:val="28"/>
        </w:rPr>
        <w:t>органами</w:t>
      </w:r>
      <w:r w:rsidRPr="00DE1544">
        <w:rPr>
          <w:spacing w:val="31"/>
          <w:sz w:val="28"/>
          <w:szCs w:val="28"/>
        </w:rPr>
        <w:t xml:space="preserve"> </w:t>
      </w:r>
      <w:r w:rsidRPr="00DE1544">
        <w:rPr>
          <w:sz w:val="28"/>
          <w:szCs w:val="28"/>
        </w:rPr>
        <w:t>местного</w:t>
      </w:r>
      <w:r w:rsidRPr="00DE1544">
        <w:rPr>
          <w:w w:val="99"/>
          <w:sz w:val="28"/>
          <w:szCs w:val="28"/>
        </w:rPr>
        <w:t xml:space="preserve"> </w:t>
      </w:r>
      <w:r w:rsidRPr="00DE1544">
        <w:rPr>
          <w:sz w:val="28"/>
          <w:szCs w:val="28"/>
        </w:rPr>
        <w:t>самоуправления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в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целях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принятия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граждан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на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учет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в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качестве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нуждающихся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в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жилых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помещениях</w:t>
      </w:r>
      <w:r w:rsidRPr="00DE1544">
        <w:rPr>
          <w:spacing w:val="28"/>
          <w:sz w:val="28"/>
          <w:szCs w:val="28"/>
        </w:rPr>
        <w:t xml:space="preserve"> </w:t>
      </w:r>
      <w:r w:rsidRPr="00DE1544">
        <w:rPr>
          <w:sz w:val="28"/>
          <w:szCs w:val="28"/>
        </w:rPr>
        <w:t>в месте</w:t>
      </w:r>
      <w:r w:rsidRPr="00DE1544">
        <w:rPr>
          <w:spacing w:val="-9"/>
          <w:sz w:val="28"/>
          <w:szCs w:val="28"/>
        </w:rPr>
        <w:t xml:space="preserve"> </w:t>
      </w:r>
      <w:r w:rsidRPr="00DE1544">
        <w:rPr>
          <w:sz w:val="28"/>
          <w:szCs w:val="28"/>
        </w:rPr>
        <w:t>приобретения</w:t>
      </w:r>
      <w:r w:rsidRPr="00DE1544">
        <w:rPr>
          <w:spacing w:val="-9"/>
          <w:sz w:val="28"/>
          <w:szCs w:val="28"/>
        </w:rPr>
        <w:t xml:space="preserve"> </w:t>
      </w:r>
      <w:r w:rsidRPr="00DE1544">
        <w:rPr>
          <w:sz w:val="28"/>
          <w:szCs w:val="28"/>
        </w:rPr>
        <w:t>жилого</w:t>
      </w:r>
      <w:r w:rsidRPr="00DE1544">
        <w:rPr>
          <w:spacing w:val="-9"/>
          <w:sz w:val="28"/>
          <w:szCs w:val="28"/>
        </w:rPr>
        <w:t xml:space="preserve"> </w:t>
      </w:r>
      <w:r w:rsidRPr="00DE1544">
        <w:rPr>
          <w:sz w:val="28"/>
          <w:szCs w:val="28"/>
        </w:rPr>
        <w:t>помещения</w:t>
      </w:r>
      <w:r w:rsidRPr="00DE1544">
        <w:rPr>
          <w:spacing w:val="-8"/>
          <w:sz w:val="28"/>
          <w:szCs w:val="28"/>
        </w:rPr>
        <w:t xml:space="preserve"> </w:t>
      </w:r>
      <w:r w:rsidRPr="00DE1544">
        <w:rPr>
          <w:sz w:val="28"/>
          <w:szCs w:val="28"/>
        </w:rPr>
        <w:t>или</w:t>
      </w:r>
      <w:r w:rsidRPr="00DE1544">
        <w:rPr>
          <w:spacing w:val="-9"/>
          <w:sz w:val="28"/>
          <w:szCs w:val="28"/>
        </w:rPr>
        <w:t xml:space="preserve"> </w:t>
      </w:r>
      <w:r w:rsidRPr="00DE1544">
        <w:rPr>
          <w:sz w:val="28"/>
          <w:szCs w:val="28"/>
        </w:rPr>
        <w:t>строительства</w:t>
      </w:r>
      <w:r w:rsidRPr="00DE1544">
        <w:rPr>
          <w:spacing w:val="-9"/>
          <w:sz w:val="28"/>
          <w:szCs w:val="28"/>
        </w:rPr>
        <w:t xml:space="preserve"> </w:t>
      </w:r>
      <w:r w:rsidRPr="00DE1544">
        <w:rPr>
          <w:sz w:val="28"/>
          <w:szCs w:val="28"/>
        </w:rPr>
        <w:t>жилого</w:t>
      </w:r>
      <w:r w:rsidRPr="00DE1544">
        <w:rPr>
          <w:spacing w:val="-8"/>
          <w:sz w:val="28"/>
          <w:szCs w:val="28"/>
        </w:rPr>
        <w:t xml:space="preserve"> </w:t>
      </w:r>
      <w:r w:rsidRPr="00DE1544">
        <w:rPr>
          <w:sz w:val="28"/>
          <w:szCs w:val="28"/>
        </w:rPr>
        <w:t>дома.</w:t>
      </w:r>
    </w:p>
    <w:p w:rsidR="001178F2" w:rsidRPr="00C338B7" w:rsidRDefault="001178F2" w:rsidP="00F409DA">
      <w:pPr>
        <w:pStyle w:val="a3"/>
        <w:kinsoku w:val="0"/>
        <w:overflowPunct w:val="0"/>
        <w:spacing w:line="360" w:lineRule="auto"/>
        <w:ind w:left="0" w:right="-1" w:firstLine="880"/>
        <w:jc w:val="both"/>
        <w:rPr>
          <w:color w:val="000000"/>
          <w:sz w:val="28"/>
          <w:szCs w:val="28"/>
        </w:rPr>
      </w:pPr>
      <w:r w:rsidRPr="00DE1544">
        <w:rPr>
          <w:sz w:val="28"/>
          <w:szCs w:val="28"/>
        </w:rPr>
        <w:t>В</w:t>
      </w:r>
      <w:r w:rsidRPr="00DE1544">
        <w:rPr>
          <w:spacing w:val="8"/>
          <w:sz w:val="28"/>
          <w:szCs w:val="28"/>
        </w:rPr>
        <w:t xml:space="preserve"> </w:t>
      </w:r>
      <w:r w:rsidRPr="00DE1544">
        <w:rPr>
          <w:sz w:val="28"/>
          <w:szCs w:val="28"/>
        </w:rPr>
        <w:t>случае</w:t>
      </w:r>
      <w:r w:rsidRPr="00DE1544">
        <w:rPr>
          <w:spacing w:val="9"/>
          <w:sz w:val="28"/>
          <w:szCs w:val="28"/>
        </w:rPr>
        <w:t xml:space="preserve"> </w:t>
      </w:r>
      <w:r w:rsidRPr="00DE1544">
        <w:rPr>
          <w:sz w:val="28"/>
          <w:szCs w:val="28"/>
        </w:rPr>
        <w:t>использования</w:t>
      </w:r>
      <w:r w:rsidRPr="00DE1544">
        <w:rPr>
          <w:spacing w:val="9"/>
          <w:sz w:val="28"/>
          <w:szCs w:val="28"/>
        </w:rPr>
        <w:t xml:space="preserve"> </w:t>
      </w:r>
      <w:r w:rsidRPr="00DE1544">
        <w:rPr>
          <w:sz w:val="28"/>
          <w:szCs w:val="28"/>
        </w:rPr>
        <w:t>социальной</w:t>
      </w:r>
      <w:r w:rsidRPr="00DE1544">
        <w:rPr>
          <w:spacing w:val="8"/>
          <w:sz w:val="28"/>
          <w:szCs w:val="28"/>
        </w:rPr>
        <w:t xml:space="preserve"> </w:t>
      </w:r>
      <w:r w:rsidRPr="00DE1544">
        <w:rPr>
          <w:sz w:val="28"/>
          <w:szCs w:val="28"/>
        </w:rPr>
        <w:t>выплаты</w:t>
      </w:r>
      <w:r w:rsidRPr="00DE1544">
        <w:rPr>
          <w:spacing w:val="9"/>
          <w:sz w:val="28"/>
          <w:szCs w:val="28"/>
        </w:rPr>
        <w:t xml:space="preserve"> </w:t>
      </w:r>
      <w:r w:rsidRPr="00DE1544">
        <w:rPr>
          <w:sz w:val="28"/>
          <w:szCs w:val="28"/>
        </w:rPr>
        <w:t>в</w:t>
      </w:r>
      <w:r w:rsidRPr="00DE1544">
        <w:rPr>
          <w:spacing w:val="9"/>
          <w:sz w:val="28"/>
          <w:szCs w:val="28"/>
        </w:rPr>
        <w:t xml:space="preserve"> </w:t>
      </w:r>
      <w:r w:rsidRPr="00DE1544">
        <w:rPr>
          <w:sz w:val="28"/>
          <w:szCs w:val="28"/>
        </w:rPr>
        <w:t>соответствии</w:t>
      </w:r>
      <w:r w:rsidRPr="00DE1544">
        <w:rPr>
          <w:spacing w:val="8"/>
          <w:sz w:val="28"/>
          <w:szCs w:val="28"/>
        </w:rPr>
        <w:t xml:space="preserve"> </w:t>
      </w:r>
      <w:r w:rsidRPr="00DE1544">
        <w:rPr>
          <w:sz w:val="28"/>
          <w:szCs w:val="28"/>
        </w:rPr>
        <w:t>с</w:t>
      </w:r>
      <w:r w:rsidRPr="00DE1544">
        <w:rPr>
          <w:spacing w:val="8"/>
          <w:sz w:val="28"/>
          <w:szCs w:val="28"/>
        </w:rPr>
        <w:t xml:space="preserve"> </w:t>
      </w:r>
      <w:hyperlink w:anchor="bookmark21" w:history="1">
        <w:r w:rsidRPr="00DE1544">
          <w:rPr>
            <w:sz w:val="28"/>
            <w:szCs w:val="28"/>
          </w:rPr>
          <w:t>подпунктом</w:t>
        </w:r>
        <w:r w:rsidRPr="00DE1544">
          <w:rPr>
            <w:spacing w:val="2"/>
            <w:sz w:val="28"/>
            <w:szCs w:val="28"/>
          </w:rPr>
          <w:t xml:space="preserve"> </w:t>
        </w:r>
        <w:r w:rsidR="00805CCC">
          <w:rPr>
            <w:spacing w:val="2"/>
            <w:sz w:val="28"/>
            <w:szCs w:val="28"/>
          </w:rPr>
          <w:t>«</w:t>
        </w:r>
        <w:r w:rsidRPr="00DE1544">
          <w:rPr>
            <w:sz w:val="28"/>
            <w:szCs w:val="28"/>
          </w:rPr>
          <w:t>е</w:t>
        </w:r>
        <w:r w:rsidR="00805CCC">
          <w:rPr>
            <w:sz w:val="28"/>
            <w:szCs w:val="28"/>
          </w:rPr>
          <w:t>»</w:t>
        </w:r>
        <w:r w:rsidRPr="00DE1544">
          <w:rPr>
            <w:spacing w:val="3"/>
            <w:sz w:val="28"/>
            <w:szCs w:val="28"/>
          </w:rPr>
          <w:t xml:space="preserve"> </w:t>
        </w:r>
        <w:r w:rsidRPr="00DE1544">
          <w:rPr>
            <w:sz w:val="28"/>
            <w:szCs w:val="28"/>
          </w:rPr>
          <w:t>пункта</w:t>
        </w:r>
        <w:r w:rsidRPr="00DE1544">
          <w:rPr>
            <w:spacing w:val="2"/>
            <w:sz w:val="28"/>
            <w:szCs w:val="28"/>
          </w:rPr>
          <w:t xml:space="preserve"> </w:t>
        </w:r>
        <w:r w:rsidRPr="00DE1544">
          <w:rPr>
            <w:sz w:val="28"/>
            <w:szCs w:val="28"/>
          </w:rPr>
          <w:t>3</w:t>
        </w:r>
      </w:hyperlink>
      <w:r w:rsidRPr="00DE1544">
        <w:rPr>
          <w:sz w:val="28"/>
          <w:szCs w:val="28"/>
        </w:rPr>
        <w:t xml:space="preserve"> насто</w:t>
      </w:r>
      <w:r w:rsidRPr="00C338B7">
        <w:rPr>
          <w:color w:val="000000"/>
          <w:sz w:val="28"/>
          <w:szCs w:val="28"/>
        </w:rPr>
        <w:t>ящего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Порядка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общая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площадь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приобретаемого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жилого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помещения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(строящегося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жилого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дома)</w:t>
      </w:r>
      <w:r w:rsidRPr="00C338B7">
        <w:rPr>
          <w:color w:val="000000"/>
          <w:spacing w:val="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в расчете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на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каждого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члена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молодой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семьи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на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дату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государственной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регистрации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права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собственности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на</w:t>
      </w:r>
      <w:r w:rsidRPr="00C338B7">
        <w:rPr>
          <w:color w:val="000000"/>
          <w:w w:val="99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такое</w:t>
      </w:r>
      <w:r w:rsidRPr="00C338B7">
        <w:rPr>
          <w:color w:val="000000"/>
          <w:spacing w:val="24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жилое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помещение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(жилой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дом)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не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может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быть</w:t>
      </w:r>
      <w:r w:rsidRPr="00C338B7">
        <w:rPr>
          <w:color w:val="000000"/>
          <w:spacing w:val="24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меньше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учетной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нормы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общей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площади</w:t>
      </w:r>
      <w:r w:rsidRPr="00C338B7">
        <w:rPr>
          <w:color w:val="000000"/>
          <w:spacing w:val="2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жилого</w:t>
      </w:r>
      <w:r w:rsidRPr="00C338B7">
        <w:rPr>
          <w:color w:val="000000"/>
          <w:w w:val="99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помещения,</w:t>
      </w:r>
      <w:r w:rsidRPr="00C338B7">
        <w:rPr>
          <w:color w:val="000000"/>
          <w:spacing w:val="3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установленной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органами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местного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самоуправления</w:t>
      </w:r>
      <w:r w:rsidRPr="00C338B7">
        <w:rPr>
          <w:color w:val="000000"/>
          <w:spacing w:val="3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в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целях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принятия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граждан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на</w:t>
      </w:r>
      <w:r w:rsidRPr="00C338B7">
        <w:rPr>
          <w:color w:val="000000"/>
          <w:spacing w:val="3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учет</w:t>
      </w:r>
      <w:r w:rsidRPr="00C338B7">
        <w:rPr>
          <w:color w:val="000000"/>
          <w:spacing w:val="3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в качестве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нуждающихся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в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жилых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помещениях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в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месте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приобретения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жилого</w:t>
      </w:r>
      <w:r w:rsidRPr="00C338B7">
        <w:rPr>
          <w:color w:val="000000"/>
          <w:spacing w:val="5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помещения</w:t>
      </w:r>
      <w:r w:rsidRPr="00C338B7">
        <w:rPr>
          <w:color w:val="000000"/>
          <w:spacing w:val="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или строительства</w:t>
      </w:r>
      <w:r w:rsidRPr="00C338B7">
        <w:rPr>
          <w:color w:val="000000"/>
          <w:spacing w:val="-13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жилого</w:t>
      </w:r>
      <w:r w:rsidRPr="00C338B7">
        <w:rPr>
          <w:color w:val="000000"/>
          <w:spacing w:val="-12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дома.</w:t>
      </w:r>
    </w:p>
    <w:p w:rsidR="0008299D" w:rsidRDefault="001178F2" w:rsidP="0008299D">
      <w:pPr>
        <w:pStyle w:val="a3"/>
        <w:kinsoku w:val="0"/>
        <w:overflowPunct w:val="0"/>
        <w:spacing w:line="360" w:lineRule="auto"/>
        <w:ind w:left="0" w:right="-1" w:firstLine="88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Молодые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участники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Программы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могут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привлекать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целях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приобретения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(создания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объекта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индивидуального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жилищного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строительства)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собственные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средства, средства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материнского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(семейного)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капитала,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также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средства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кредитов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займов,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lastRenderedPageBreak/>
        <w:t>предоставляемых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любыми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организациями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(или)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физическими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лицами.</w:t>
      </w:r>
    </w:p>
    <w:p w:rsidR="001178F2" w:rsidRPr="00F409DA" w:rsidRDefault="0008299D" w:rsidP="0008299D">
      <w:pPr>
        <w:pStyle w:val="a3"/>
        <w:kinsoku w:val="0"/>
        <w:overflowPunct w:val="0"/>
        <w:spacing w:line="360" w:lineRule="auto"/>
        <w:ind w:left="0"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1178F2" w:rsidRPr="00F409DA">
        <w:rPr>
          <w:sz w:val="28"/>
          <w:szCs w:val="28"/>
        </w:rPr>
        <w:t>Для</w:t>
      </w:r>
      <w:r w:rsidR="001178F2" w:rsidRPr="00F409DA">
        <w:rPr>
          <w:spacing w:val="22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оплаты</w:t>
      </w:r>
      <w:r w:rsidR="001178F2" w:rsidRPr="00F409DA">
        <w:rPr>
          <w:spacing w:val="2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приобретаемого</w:t>
      </w:r>
      <w:r w:rsidR="001178F2" w:rsidRPr="00F409DA">
        <w:rPr>
          <w:spacing w:val="2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жилого</w:t>
      </w:r>
      <w:r w:rsidR="001178F2" w:rsidRPr="00F409DA">
        <w:rPr>
          <w:spacing w:val="2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помещения</w:t>
      </w:r>
      <w:r w:rsidR="001178F2" w:rsidRPr="00F409DA">
        <w:rPr>
          <w:spacing w:val="2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или</w:t>
      </w:r>
      <w:r w:rsidR="001178F2" w:rsidRPr="00F409DA">
        <w:rPr>
          <w:spacing w:val="2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строительства</w:t>
      </w:r>
      <w:r w:rsidR="001178F2" w:rsidRPr="00F409DA">
        <w:rPr>
          <w:spacing w:val="2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жилого</w:t>
      </w:r>
      <w:r w:rsidR="001178F2" w:rsidRPr="00F409DA">
        <w:rPr>
          <w:spacing w:val="2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дома</w:t>
      </w:r>
      <w:r w:rsidR="001178F2" w:rsidRPr="00F409DA">
        <w:rPr>
          <w:w w:val="9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распорядитель</w:t>
      </w:r>
      <w:r w:rsidR="001178F2" w:rsidRPr="00F409DA">
        <w:rPr>
          <w:spacing w:val="26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счета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представляет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в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банк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договор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банковского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счета,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договор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купли-продажи</w:t>
      </w:r>
      <w:r w:rsidR="001178F2" w:rsidRPr="00F409DA">
        <w:rPr>
          <w:spacing w:val="2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жилого</w:t>
      </w:r>
      <w:r w:rsidR="001178F2" w:rsidRPr="00F409DA">
        <w:rPr>
          <w:w w:val="9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помещения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либо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договор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строительного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подряда,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свидетельство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о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государственной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регистрации</w:t>
      </w:r>
      <w:r w:rsidR="001178F2" w:rsidRPr="00F409DA">
        <w:rPr>
          <w:spacing w:val="17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права</w:t>
      </w:r>
      <w:r w:rsidR="001178F2" w:rsidRPr="00F409DA">
        <w:rPr>
          <w:w w:val="9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собственности</w:t>
      </w:r>
      <w:r w:rsidR="001178F2" w:rsidRPr="00F409DA">
        <w:rPr>
          <w:spacing w:val="1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на</w:t>
      </w:r>
      <w:r w:rsidR="001178F2" w:rsidRPr="00F409DA">
        <w:rPr>
          <w:spacing w:val="14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приобретаемое</w:t>
      </w:r>
      <w:r w:rsidR="001178F2" w:rsidRPr="00F409DA">
        <w:rPr>
          <w:spacing w:val="1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жилое</w:t>
      </w:r>
      <w:r w:rsidR="001178F2" w:rsidRPr="00F409DA">
        <w:rPr>
          <w:spacing w:val="14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помещение</w:t>
      </w:r>
      <w:r w:rsidR="001178F2" w:rsidRPr="00F409DA">
        <w:rPr>
          <w:spacing w:val="14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(построенный</w:t>
      </w:r>
      <w:r w:rsidR="001178F2" w:rsidRPr="00F409DA">
        <w:rPr>
          <w:spacing w:val="1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жилой</w:t>
      </w:r>
      <w:r w:rsidR="001178F2" w:rsidRPr="00F409DA">
        <w:rPr>
          <w:spacing w:val="14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дом)</w:t>
      </w:r>
      <w:r w:rsidR="001178F2" w:rsidRPr="00F409DA">
        <w:rPr>
          <w:spacing w:val="13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и</w:t>
      </w:r>
      <w:r w:rsidR="001178F2" w:rsidRPr="00F409DA">
        <w:rPr>
          <w:spacing w:val="14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документы, подтверждающие</w:t>
      </w:r>
      <w:r w:rsidR="001178F2" w:rsidRPr="00F409DA">
        <w:rPr>
          <w:spacing w:val="3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наличие</w:t>
      </w:r>
      <w:r w:rsidR="001178F2" w:rsidRPr="00F409DA">
        <w:rPr>
          <w:spacing w:val="3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достаточных</w:t>
      </w:r>
      <w:r w:rsidR="001178F2" w:rsidRPr="00F409DA">
        <w:rPr>
          <w:spacing w:val="40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средств</w:t>
      </w:r>
      <w:r w:rsidR="001178F2" w:rsidRPr="00F409DA">
        <w:rPr>
          <w:spacing w:val="3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для</w:t>
      </w:r>
      <w:r w:rsidR="001178F2" w:rsidRPr="00F409DA">
        <w:rPr>
          <w:spacing w:val="40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оплаты</w:t>
      </w:r>
      <w:r w:rsidR="001178F2" w:rsidRPr="00F409DA">
        <w:rPr>
          <w:spacing w:val="3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приобретаемого</w:t>
      </w:r>
      <w:r w:rsidR="001178F2" w:rsidRPr="00F409DA">
        <w:rPr>
          <w:spacing w:val="3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жилого</w:t>
      </w:r>
      <w:r w:rsidR="001178F2" w:rsidRPr="00F409DA">
        <w:rPr>
          <w:spacing w:val="40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помещения</w:t>
      </w:r>
      <w:r w:rsidR="001178F2" w:rsidRPr="00F409DA">
        <w:rPr>
          <w:spacing w:val="3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или</w:t>
      </w:r>
      <w:r w:rsidR="00F409DA">
        <w:rPr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строящегося</w:t>
      </w:r>
      <w:r w:rsidR="001178F2" w:rsidRPr="00F409DA">
        <w:rPr>
          <w:spacing w:val="-10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жилого</w:t>
      </w:r>
      <w:r w:rsidR="001178F2" w:rsidRPr="00F409DA">
        <w:rPr>
          <w:spacing w:val="-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дома</w:t>
      </w:r>
      <w:r w:rsidR="001178F2" w:rsidRPr="00F409DA">
        <w:rPr>
          <w:spacing w:val="-10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в</w:t>
      </w:r>
      <w:r w:rsidR="001178F2" w:rsidRPr="00F409DA">
        <w:rPr>
          <w:spacing w:val="-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части,</w:t>
      </w:r>
      <w:r w:rsidR="001178F2" w:rsidRPr="00F409DA">
        <w:rPr>
          <w:spacing w:val="-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превышающей</w:t>
      </w:r>
      <w:r w:rsidR="001178F2" w:rsidRPr="00F409DA">
        <w:rPr>
          <w:spacing w:val="-10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размер</w:t>
      </w:r>
      <w:r w:rsidR="001178F2" w:rsidRPr="00F409DA">
        <w:rPr>
          <w:spacing w:val="-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предоставляемой</w:t>
      </w:r>
      <w:r w:rsidR="001178F2" w:rsidRPr="00F409DA">
        <w:rPr>
          <w:spacing w:val="-9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социальной</w:t>
      </w:r>
      <w:r w:rsidR="001178F2" w:rsidRPr="00F409DA">
        <w:rPr>
          <w:spacing w:val="-10"/>
          <w:sz w:val="28"/>
          <w:szCs w:val="28"/>
        </w:rPr>
        <w:t xml:space="preserve"> </w:t>
      </w:r>
      <w:r w:rsidR="001178F2" w:rsidRPr="00F409DA">
        <w:rPr>
          <w:sz w:val="28"/>
          <w:szCs w:val="28"/>
        </w:rPr>
        <w:t>выплаты.</w:t>
      </w:r>
    </w:p>
    <w:p w:rsidR="0008299D" w:rsidRDefault="001178F2" w:rsidP="0008299D">
      <w:pPr>
        <w:pStyle w:val="a3"/>
        <w:tabs>
          <w:tab w:val="left" w:pos="9072"/>
        </w:tabs>
        <w:kinsoku w:val="0"/>
        <w:overflowPunct w:val="0"/>
        <w:spacing w:before="4" w:line="360" w:lineRule="auto"/>
        <w:ind w:left="0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договоре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купли-продажи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договоре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строительного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подряда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указываются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реквизиты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праве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получение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(серия,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номер,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дата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выдачи,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местного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самоуправления,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выдавший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свидетельство)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(банковских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счетов),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которого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будут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осуществляться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операции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оплате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3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дома, приобретаемого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строящегося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основании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этого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купли-продажи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 договора</w:t>
      </w:r>
      <w:r w:rsidRPr="00C338B7">
        <w:rPr>
          <w:spacing w:val="17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строительного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подряда,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а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также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определяется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порядок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уплаты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суммы,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превышающей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предоставляемой</w:t>
      </w:r>
      <w:r w:rsidRPr="00C338B7">
        <w:rPr>
          <w:spacing w:val="-1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-18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выплаты.</w:t>
      </w:r>
    </w:p>
    <w:p w:rsidR="001178F2" w:rsidRPr="00C338B7" w:rsidRDefault="0008299D" w:rsidP="0008299D">
      <w:pPr>
        <w:pStyle w:val="a3"/>
        <w:tabs>
          <w:tab w:val="left" w:pos="9072"/>
        </w:tabs>
        <w:kinsoku w:val="0"/>
        <w:overflowPunct w:val="0"/>
        <w:spacing w:before="4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случае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приобретения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стандартного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жилья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уполномоченной</w:t>
      </w:r>
      <w:r w:rsidR="001178F2" w:rsidRPr="00C338B7">
        <w:rPr>
          <w:spacing w:val="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организацией, осуществляющей</w:t>
      </w:r>
      <w:r w:rsidR="001178F2" w:rsidRPr="00C338B7">
        <w:rPr>
          <w:spacing w:val="3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оказание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услуг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молодых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семей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участников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Программы,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распорядитель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представляет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вышеуказанной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организацией.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Условия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примерного</w:t>
      </w:r>
      <w:r w:rsidR="001178F2" w:rsidRPr="00C338B7">
        <w:rPr>
          <w:spacing w:val="1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договора</w:t>
      </w:r>
      <w:r w:rsidR="001178F2" w:rsidRPr="00C338B7">
        <w:rPr>
          <w:spacing w:val="2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2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уполномоченной</w:t>
      </w:r>
      <w:r w:rsidR="001178F2" w:rsidRPr="00C338B7">
        <w:rPr>
          <w:spacing w:val="2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организацией</w:t>
      </w:r>
      <w:r w:rsidR="001178F2" w:rsidRPr="00C338B7">
        <w:rPr>
          <w:spacing w:val="2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утверждаются</w:t>
      </w:r>
      <w:r w:rsidR="001178F2" w:rsidRPr="00C338B7">
        <w:rPr>
          <w:spacing w:val="2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Министерством</w:t>
      </w:r>
      <w:r w:rsidR="001178F2" w:rsidRPr="00C338B7">
        <w:rPr>
          <w:spacing w:val="2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строительства</w:t>
      </w:r>
      <w:r w:rsidR="001178F2" w:rsidRPr="00C338B7">
        <w:rPr>
          <w:spacing w:val="2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 жилищно-коммунального</w:t>
      </w:r>
      <w:r w:rsidR="001178F2" w:rsidRPr="00C338B7">
        <w:rPr>
          <w:spacing w:val="-1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хозяйства</w:t>
      </w:r>
      <w:r w:rsidR="001178F2" w:rsidRPr="00C338B7">
        <w:rPr>
          <w:spacing w:val="-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Российской</w:t>
      </w:r>
      <w:r w:rsidR="001178F2" w:rsidRPr="00C338B7">
        <w:rPr>
          <w:spacing w:val="-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Федерации.</w:t>
      </w:r>
    </w:p>
    <w:p w:rsidR="0008299D" w:rsidRDefault="001178F2" w:rsidP="0008299D">
      <w:pPr>
        <w:pStyle w:val="a3"/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договоре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уполномоченной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организацией,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осуществляющей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оказание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услуг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молодых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семей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участников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Программы,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указываются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реквизиты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праве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(серия,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номер,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дата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выдачи,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местного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самоуправления,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выдавший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 xml:space="preserve">это </w:t>
      </w:r>
      <w:r w:rsidRPr="00C338B7">
        <w:rPr>
          <w:sz w:val="28"/>
          <w:szCs w:val="28"/>
        </w:rPr>
        <w:lastRenderedPageBreak/>
        <w:t>свидетельство),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уполномоченной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организации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ее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(банковских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счетов),</w:t>
      </w:r>
      <w:r w:rsidRPr="00C338B7">
        <w:rPr>
          <w:spacing w:val="51"/>
          <w:sz w:val="28"/>
          <w:szCs w:val="28"/>
        </w:rPr>
        <w:t xml:space="preserve"> </w:t>
      </w:r>
      <w:r w:rsidRPr="00C338B7">
        <w:rPr>
          <w:sz w:val="28"/>
          <w:szCs w:val="28"/>
        </w:rPr>
        <w:t>а</w:t>
      </w:r>
      <w:r w:rsidRPr="00C338B7">
        <w:rPr>
          <w:spacing w:val="52"/>
          <w:sz w:val="28"/>
          <w:szCs w:val="28"/>
        </w:rPr>
        <w:t xml:space="preserve"> </w:t>
      </w:r>
      <w:r w:rsidRPr="00C338B7">
        <w:rPr>
          <w:sz w:val="28"/>
          <w:szCs w:val="28"/>
        </w:rPr>
        <w:t>также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определяется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порядок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уплаты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суммы,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превышающей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размер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предоставляемой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выплаты, необходимой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приобретения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стандартного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первичном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рынке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жилья.</w:t>
      </w:r>
    </w:p>
    <w:p w:rsidR="001178F2" w:rsidRPr="00C338B7" w:rsidRDefault="0008299D" w:rsidP="0008299D">
      <w:pPr>
        <w:pStyle w:val="a3"/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случае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использования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оплату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первоначального</w:t>
      </w:r>
      <w:r w:rsidR="001178F2" w:rsidRPr="00C338B7">
        <w:rPr>
          <w:spacing w:val="2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взноса</w:t>
      </w:r>
      <w:r w:rsidR="001178F2" w:rsidRPr="00C338B7">
        <w:rPr>
          <w:spacing w:val="2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 получении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жилищного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кредита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(займа),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том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числе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ипотечного,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приобретение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строительство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индивидуального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дома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распорядитель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представляет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банк:</w:t>
      </w:r>
    </w:p>
    <w:p w:rsidR="001178F2" w:rsidRPr="00C338B7" w:rsidRDefault="001178F2" w:rsidP="00C338B7">
      <w:pPr>
        <w:pStyle w:val="a3"/>
        <w:kinsoku w:val="0"/>
        <w:overflowPunct w:val="0"/>
        <w:spacing w:line="360" w:lineRule="auto"/>
        <w:ind w:left="880"/>
        <w:rPr>
          <w:sz w:val="28"/>
          <w:szCs w:val="28"/>
        </w:rPr>
      </w:pPr>
      <w:r w:rsidRPr="00C338B7">
        <w:rPr>
          <w:sz w:val="28"/>
          <w:szCs w:val="28"/>
        </w:rPr>
        <w:t>а)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счета;</w:t>
      </w:r>
    </w:p>
    <w:p w:rsidR="001178F2" w:rsidRPr="00C338B7" w:rsidRDefault="001178F2" w:rsidP="00C338B7">
      <w:pPr>
        <w:pStyle w:val="a3"/>
        <w:kinsoku w:val="0"/>
        <w:overflowPunct w:val="0"/>
        <w:spacing w:line="360" w:lineRule="auto"/>
        <w:ind w:left="880"/>
        <w:rPr>
          <w:sz w:val="28"/>
          <w:szCs w:val="28"/>
        </w:rPr>
      </w:pPr>
      <w:r w:rsidRPr="00C338B7">
        <w:rPr>
          <w:sz w:val="28"/>
          <w:szCs w:val="28"/>
        </w:rPr>
        <w:t>б)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кредитный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(договор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займа);</w:t>
      </w:r>
    </w:p>
    <w:p w:rsidR="001178F2" w:rsidRPr="00C338B7" w:rsidRDefault="001178F2" w:rsidP="00F409DA">
      <w:pPr>
        <w:pStyle w:val="a3"/>
        <w:kinsoku w:val="0"/>
        <w:overflowPunct w:val="0"/>
        <w:spacing w:before="4" w:line="360" w:lineRule="auto"/>
        <w:ind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в)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приобретения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прошедший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в установленном</w:t>
      </w:r>
      <w:r w:rsidRPr="00C338B7">
        <w:rPr>
          <w:spacing w:val="-1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порядке</w:t>
      </w:r>
      <w:r w:rsidRPr="00C338B7">
        <w:rPr>
          <w:spacing w:val="-17"/>
          <w:sz w:val="28"/>
          <w:szCs w:val="28"/>
        </w:rPr>
        <w:t xml:space="preserve"> </w:t>
      </w:r>
      <w:r w:rsidRPr="00C338B7">
        <w:rPr>
          <w:sz w:val="28"/>
          <w:szCs w:val="28"/>
        </w:rPr>
        <w:t>государственную</w:t>
      </w:r>
      <w:r w:rsidRPr="00C338B7">
        <w:rPr>
          <w:spacing w:val="-17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регистрацию;</w:t>
      </w:r>
    </w:p>
    <w:p w:rsidR="00B23A14" w:rsidRDefault="001178F2" w:rsidP="00B23A14">
      <w:pPr>
        <w:pStyle w:val="a3"/>
        <w:kinsoku w:val="0"/>
        <w:overflowPunct w:val="0"/>
        <w:spacing w:line="360" w:lineRule="auto"/>
        <w:ind w:left="880"/>
        <w:rPr>
          <w:spacing w:val="-8"/>
          <w:sz w:val="28"/>
          <w:szCs w:val="28"/>
        </w:rPr>
      </w:pPr>
      <w:r w:rsidRPr="00C338B7">
        <w:rPr>
          <w:sz w:val="28"/>
          <w:szCs w:val="28"/>
        </w:rPr>
        <w:t>г)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строительства</w:t>
      </w:r>
      <w:r w:rsidR="00F409DA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индивидуального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дома</w:t>
      </w:r>
      <w:r w:rsidR="00F409DA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="00F409DA">
        <w:rPr>
          <w:spacing w:val="-8"/>
          <w:sz w:val="28"/>
          <w:szCs w:val="28"/>
        </w:rPr>
        <w:t xml:space="preserve"> </w:t>
      </w:r>
    </w:p>
    <w:p w:rsidR="00E636FE" w:rsidRDefault="001178F2" w:rsidP="00E636FE">
      <w:pPr>
        <w:pStyle w:val="a3"/>
        <w:kinsoku w:val="0"/>
        <w:overflowPunct w:val="0"/>
        <w:spacing w:line="360" w:lineRule="auto"/>
        <w:rPr>
          <w:sz w:val="28"/>
          <w:szCs w:val="28"/>
        </w:rPr>
      </w:pPr>
      <w:r w:rsidRPr="00C338B7">
        <w:rPr>
          <w:sz w:val="28"/>
          <w:szCs w:val="28"/>
        </w:rPr>
        <w:t>строительного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подряда;</w:t>
      </w:r>
    </w:p>
    <w:p w:rsidR="001178F2" w:rsidRPr="00C338B7" w:rsidRDefault="00E636FE" w:rsidP="00E636FE">
      <w:pPr>
        <w:pStyle w:val="a3"/>
        <w:kinsoku w:val="0"/>
        <w:overflowPunct w:val="0"/>
        <w:spacing w:line="360" w:lineRule="auto"/>
        <w:ind w:firstLine="548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случае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использования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погашения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долга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кредитам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распорядитель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представляет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следующие</w:t>
      </w:r>
      <w:r w:rsidR="001178F2" w:rsidRPr="00C338B7">
        <w:rPr>
          <w:spacing w:val="-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документы:</w:t>
      </w:r>
    </w:p>
    <w:p w:rsidR="001178F2" w:rsidRPr="00C338B7" w:rsidRDefault="001178F2" w:rsidP="00C338B7">
      <w:pPr>
        <w:pStyle w:val="a3"/>
        <w:kinsoku w:val="0"/>
        <w:overflowPunct w:val="0"/>
        <w:spacing w:line="360" w:lineRule="auto"/>
        <w:ind w:left="880"/>
        <w:rPr>
          <w:sz w:val="28"/>
          <w:szCs w:val="28"/>
        </w:rPr>
      </w:pPr>
      <w:r w:rsidRPr="00C338B7">
        <w:rPr>
          <w:sz w:val="28"/>
          <w:szCs w:val="28"/>
        </w:rPr>
        <w:t>а)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счета;</w:t>
      </w:r>
    </w:p>
    <w:p w:rsidR="001178F2" w:rsidRPr="00C338B7" w:rsidRDefault="001178F2" w:rsidP="00C338B7">
      <w:pPr>
        <w:pStyle w:val="a3"/>
        <w:kinsoku w:val="0"/>
        <w:overflowPunct w:val="0"/>
        <w:spacing w:line="360" w:lineRule="auto"/>
        <w:ind w:left="880"/>
        <w:rPr>
          <w:sz w:val="28"/>
          <w:szCs w:val="28"/>
        </w:rPr>
      </w:pPr>
      <w:r w:rsidRPr="00C338B7">
        <w:rPr>
          <w:sz w:val="28"/>
          <w:szCs w:val="28"/>
        </w:rPr>
        <w:t>б)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кредитный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(договор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займа);</w:t>
      </w:r>
    </w:p>
    <w:p w:rsidR="001178F2" w:rsidRPr="00C338B7" w:rsidRDefault="001178F2" w:rsidP="0019047F">
      <w:pPr>
        <w:pStyle w:val="a3"/>
        <w:kinsoku w:val="0"/>
        <w:overflowPunct w:val="0"/>
        <w:spacing w:before="4" w:line="360" w:lineRule="auto"/>
        <w:ind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в)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свидетельство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государственной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регистрации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права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собственности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приобретенное</w:t>
      </w:r>
      <w:r w:rsidRPr="00C338B7">
        <w:rPr>
          <w:spacing w:val="13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(при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незавершенном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индивидуального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дома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представляются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строительного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подряда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либо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иные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документы,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подтверждающие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расходы</w:t>
      </w:r>
      <w:r w:rsidRPr="00C338B7">
        <w:rPr>
          <w:spacing w:val="4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44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строительству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индивидуального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дома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(далее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документы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строительство));</w:t>
      </w:r>
    </w:p>
    <w:p w:rsidR="00E636FE" w:rsidRDefault="001178F2" w:rsidP="00E636FE">
      <w:pPr>
        <w:pStyle w:val="a3"/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г)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справка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кредитора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(заимодавца)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основного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долга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сумме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задолженности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выплате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процентов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за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пользование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ипотечным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жилищным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кредитом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(займом).</w:t>
      </w:r>
    </w:p>
    <w:p w:rsidR="001178F2" w:rsidRPr="00C338B7" w:rsidRDefault="00E636FE" w:rsidP="00E636FE">
      <w:pPr>
        <w:pStyle w:val="a3"/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23. </w:t>
      </w:r>
      <w:r w:rsidR="001178F2" w:rsidRPr="00C338B7">
        <w:rPr>
          <w:sz w:val="28"/>
          <w:szCs w:val="28"/>
        </w:rPr>
        <w:t>Приобретаемое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жилое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помещение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(созданный</w:t>
      </w:r>
      <w:r w:rsidR="001178F2" w:rsidRPr="00C338B7">
        <w:rPr>
          <w:spacing w:val="1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объект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индивидуального</w:t>
      </w:r>
      <w:r w:rsidR="001178F2" w:rsidRPr="00C338B7">
        <w:rPr>
          <w:spacing w:val="1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жилищного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строительства)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оформляется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общую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собственность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всех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членов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молодой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семьи,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указанных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свидетельстве.</w:t>
      </w:r>
    </w:p>
    <w:p w:rsidR="00E636FE" w:rsidRDefault="001178F2" w:rsidP="00E636FE">
      <w:pPr>
        <w:pStyle w:val="a3"/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использования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уплату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первоначального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 ипотечному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жилищному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кредиту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(займу)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допускается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оформление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приобретенного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 собственность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одного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супругов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обоих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супругов.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этом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лицо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(лица),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чье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имя</w:t>
      </w:r>
      <w:r w:rsidRPr="00C338B7">
        <w:rPr>
          <w:spacing w:val="24"/>
          <w:sz w:val="28"/>
          <w:szCs w:val="28"/>
        </w:rPr>
        <w:t xml:space="preserve"> </w:t>
      </w:r>
      <w:r w:rsidRPr="00C338B7">
        <w:rPr>
          <w:sz w:val="28"/>
          <w:szCs w:val="28"/>
        </w:rPr>
        <w:t>оформлено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право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собственности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представляет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Отдел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нотариально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заверенное</w:t>
      </w:r>
      <w:r w:rsidRPr="00C338B7">
        <w:rPr>
          <w:spacing w:val="-2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обязательство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переоформить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приобретенное</w:t>
      </w:r>
      <w:r w:rsidRPr="00C338B7">
        <w:rPr>
          <w:spacing w:val="26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помощью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социальной</w:t>
      </w:r>
      <w:r w:rsidRPr="00C338B7">
        <w:rPr>
          <w:spacing w:val="26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выплаты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2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</w:t>
      </w:r>
      <w:r w:rsidRPr="00C338B7">
        <w:rPr>
          <w:spacing w:val="25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6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общую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собственность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всех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членов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семьи,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указанных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свидетельстве,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течение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6</w:t>
      </w:r>
      <w:r w:rsidRPr="00C338B7">
        <w:rPr>
          <w:spacing w:val="11"/>
          <w:sz w:val="28"/>
          <w:szCs w:val="28"/>
        </w:rPr>
        <w:t xml:space="preserve"> </w:t>
      </w:r>
      <w:r w:rsidRPr="00C338B7">
        <w:rPr>
          <w:sz w:val="28"/>
          <w:szCs w:val="28"/>
        </w:rPr>
        <w:t>месяцев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после</w:t>
      </w:r>
      <w:r w:rsidRPr="00C338B7">
        <w:rPr>
          <w:spacing w:val="12"/>
          <w:sz w:val="28"/>
          <w:szCs w:val="28"/>
        </w:rPr>
        <w:t xml:space="preserve"> </w:t>
      </w:r>
      <w:r w:rsidRPr="00C338B7">
        <w:rPr>
          <w:sz w:val="28"/>
          <w:szCs w:val="28"/>
        </w:rPr>
        <w:t>снятия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обременения</w:t>
      </w:r>
      <w:r w:rsidRPr="00C338B7">
        <w:rPr>
          <w:spacing w:val="-11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-10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-10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помещения.</w:t>
      </w:r>
    </w:p>
    <w:p w:rsidR="001178F2" w:rsidRPr="00C338B7" w:rsidRDefault="00E636FE" w:rsidP="00E636FE">
      <w:pPr>
        <w:pStyle w:val="a3"/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случае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направления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качестве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последнего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платежа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оплаты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паевого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взноса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полном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размере,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после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чего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это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жилое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помещение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переходит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собственность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молодой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семьи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члена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кооператива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(или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одного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членов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молодой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семьи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члена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кооператива),</w:t>
      </w:r>
      <w:r w:rsidR="001178F2" w:rsidRPr="00C338B7">
        <w:rPr>
          <w:spacing w:val="1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распорядитель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должен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представить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банк:</w:t>
      </w:r>
    </w:p>
    <w:p w:rsidR="001178F2" w:rsidRPr="00C338B7" w:rsidRDefault="001178F2" w:rsidP="0019047F">
      <w:pPr>
        <w:pStyle w:val="a3"/>
        <w:kinsoku w:val="0"/>
        <w:overflowPunct w:val="0"/>
        <w:spacing w:line="360" w:lineRule="auto"/>
        <w:ind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а)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справку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неуплаченной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сумме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паевого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взноса,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необходимой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приобретения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права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собственности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переданное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кооперативом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его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пользование;</w:t>
      </w:r>
    </w:p>
    <w:p w:rsidR="001178F2" w:rsidRPr="00C338B7" w:rsidRDefault="001178F2" w:rsidP="00C338B7">
      <w:pPr>
        <w:pStyle w:val="a3"/>
        <w:kinsoku w:val="0"/>
        <w:overflowPunct w:val="0"/>
        <w:spacing w:line="360" w:lineRule="auto"/>
        <w:ind w:left="880"/>
        <w:rPr>
          <w:sz w:val="28"/>
          <w:szCs w:val="28"/>
        </w:rPr>
      </w:pPr>
      <w:r w:rsidRPr="00C338B7">
        <w:rPr>
          <w:sz w:val="28"/>
          <w:szCs w:val="28"/>
        </w:rPr>
        <w:t>б)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копию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устава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кооператива;</w:t>
      </w:r>
    </w:p>
    <w:p w:rsidR="00DE1544" w:rsidRDefault="001178F2" w:rsidP="00DE1544">
      <w:pPr>
        <w:pStyle w:val="a3"/>
        <w:kinsoku w:val="0"/>
        <w:overflowPunct w:val="0"/>
        <w:spacing w:line="360" w:lineRule="auto"/>
        <w:ind w:left="880"/>
        <w:jc w:val="both"/>
        <w:rPr>
          <w:spacing w:val="-8"/>
          <w:sz w:val="28"/>
          <w:szCs w:val="28"/>
        </w:rPr>
      </w:pPr>
      <w:r w:rsidRPr="00C338B7">
        <w:rPr>
          <w:sz w:val="28"/>
          <w:szCs w:val="28"/>
        </w:rPr>
        <w:t>в)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выписку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из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реестра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членов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кооператива,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подтверждающую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его</w:t>
      </w:r>
      <w:r w:rsidRPr="00C338B7">
        <w:rPr>
          <w:spacing w:val="-8"/>
          <w:sz w:val="28"/>
          <w:szCs w:val="28"/>
        </w:rPr>
        <w:t xml:space="preserve"> </w:t>
      </w:r>
    </w:p>
    <w:p w:rsidR="001178F2" w:rsidRPr="00C338B7" w:rsidRDefault="001178F2" w:rsidP="00805CCC">
      <w:pPr>
        <w:pStyle w:val="a3"/>
        <w:kinsoku w:val="0"/>
        <w:overflowPunct w:val="0"/>
        <w:spacing w:line="360" w:lineRule="auto"/>
        <w:ind w:hanging="16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членство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кооперативе;</w:t>
      </w:r>
    </w:p>
    <w:p w:rsidR="001178F2" w:rsidRPr="00C338B7" w:rsidRDefault="001178F2" w:rsidP="00DE1544">
      <w:pPr>
        <w:tabs>
          <w:tab w:val="left" w:pos="1596"/>
        </w:tabs>
        <w:spacing w:line="360" w:lineRule="auto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г)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копию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свидетельства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государственной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регистрации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права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собственности</w:t>
      </w:r>
      <w:r w:rsidRPr="00C338B7">
        <w:rPr>
          <w:spacing w:val="40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кооператива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которое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приобретено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молодой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семьи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-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участницы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Программы;</w:t>
      </w:r>
    </w:p>
    <w:p w:rsidR="00DE1544" w:rsidRDefault="001178F2" w:rsidP="00DE1544">
      <w:pPr>
        <w:pStyle w:val="a3"/>
        <w:kinsoku w:val="0"/>
        <w:overflowPunct w:val="0"/>
        <w:spacing w:line="360" w:lineRule="auto"/>
        <w:ind w:left="880"/>
        <w:jc w:val="both"/>
        <w:rPr>
          <w:spacing w:val="-7"/>
          <w:sz w:val="28"/>
          <w:szCs w:val="28"/>
        </w:rPr>
      </w:pPr>
      <w:r w:rsidRPr="00C338B7">
        <w:rPr>
          <w:sz w:val="28"/>
          <w:szCs w:val="28"/>
        </w:rPr>
        <w:t>д)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копию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решения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передаче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жилого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помещения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пользование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члена</w:t>
      </w:r>
      <w:r w:rsidRPr="00C338B7">
        <w:rPr>
          <w:spacing w:val="-7"/>
          <w:sz w:val="28"/>
          <w:szCs w:val="28"/>
        </w:rPr>
        <w:t xml:space="preserve"> </w:t>
      </w:r>
    </w:p>
    <w:p w:rsidR="00E636FE" w:rsidRDefault="001178F2" w:rsidP="00E636FE">
      <w:pPr>
        <w:pStyle w:val="a3"/>
        <w:kinsoku w:val="0"/>
        <w:overflowPunct w:val="0"/>
        <w:spacing w:line="360" w:lineRule="auto"/>
        <w:ind w:left="142" w:hanging="142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кооператива.</w:t>
      </w:r>
    </w:p>
    <w:p w:rsidR="00E636FE" w:rsidRDefault="00E636FE" w:rsidP="0027198C">
      <w:pPr>
        <w:pStyle w:val="a3"/>
        <w:kinsoku w:val="0"/>
        <w:overflowPunct w:val="0"/>
        <w:spacing w:line="360" w:lineRule="auto"/>
        <w:ind w:left="15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198C">
        <w:rPr>
          <w:sz w:val="28"/>
          <w:szCs w:val="28"/>
        </w:rPr>
        <w:t xml:space="preserve">25. </w:t>
      </w:r>
      <w:r w:rsidR="0027198C" w:rsidRPr="00C338B7">
        <w:rPr>
          <w:sz w:val="28"/>
          <w:szCs w:val="28"/>
        </w:rPr>
        <w:t>Банк</w:t>
      </w:r>
      <w:r w:rsidR="0027198C" w:rsidRPr="00C338B7">
        <w:rPr>
          <w:spacing w:val="19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в</w:t>
      </w:r>
      <w:r w:rsidR="0027198C" w:rsidRPr="00C338B7">
        <w:rPr>
          <w:spacing w:val="20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течение</w:t>
      </w:r>
      <w:r w:rsidR="0027198C" w:rsidRPr="00C338B7">
        <w:rPr>
          <w:spacing w:val="19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5</w:t>
      </w:r>
      <w:r w:rsidR="0027198C" w:rsidRPr="00C338B7">
        <w:rPr>
          <w:spacing w:val="20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рабочих</w:t>
      </w:r>
      <w:r w:rsidR="0027198C" w:rsidRPr="00C338B7">
        <w:rPr>
          <w:spacing w:val="19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дней</w:t>
      </w:r>
      <w:r w:rsidR="0027198C" w:rsidRPr="00C338B7">
        <w:rPr>
          <w:spacing w:val="20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со</w:t>
      </w:r>
      <w:r w:rsidR="0027198C" w:rsidRPr="00C338B7">
        <w:rPr>
          <w:spacing w:val="19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дня</w:t>
      </w:r>
      <w:r w:rsidR="0027198C" w:rsidRPr="00C338B7">
        <w:rPr>
          <w:spacing w:val="20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получения</w:t>
      </w:r>
      <w:r w:rsidR="0027198C" w:rsidRPr="00C338B7">
        <w:rPr>
          <w:spacing w:val="20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документов,</w:t>
      </w:r>
      <w:r w:rsidR="0027198C">
        <w:rPr>
          <w:spacing w:val="19"/>
          <w:sz w:val="28"/>
          <w:szCs w:val="28"/>
        </w:rPr>
        <w:t xml:space="preserve"> </w:t>
      </w:r>
      <w:r w:rsidR="0027198C" w:rsidRPr="00C338B7">
        <w:rPr>
          <w:sz w:val="28"/>
          <w:szCs w:val="28"/>
        </w:rPr>
        <w:t>предусмотренных</w:t>
      </w:r>
      <w:r w:rsidR="0027198C" w:rsidRPr="00C338B7">
        <w:rPr>
          <w:spacing w:val="19"/>
          <w:sz w:val="28"/>
          <w:szCs w:val="28"/>
        </w:rPr>
        <w:t xml:space="preserve"> </w:t>
      </w:r>
      <w:hyperlink w:anchor="bookmark25" w:history="1">
        <w:r w:rsidR="0027198C" w:rsidRPr="00DE1544">
          <w:rPr>
            <w:sz w:val="28"/>
            <w:szCs w:val="28"/>
          </w:rPr>
          <w:t>пунктами</w:t>
        </w:r>
      </w:hyperlink>
      <w:r w:rsidR="0027198C" w:rsidRPr="00DE1544">
        <w:rPr>
          <w:w w:val="99"/>
          <w:sz w:val="28"/>
          <w:szCs w:val="28"/>
        </w:rPr>
        <w:t xml:space="preserve"> </w:t>
      </w:r>
      <w:hyperlink w:anchor="bookmark25" w:history="1">
        <w:r w:rsidR="0027198C" w:rsidRPr="00DE1544">
          <w:rPr>
            <w:spacing w:val="-1"/>
            <w:sz w:val="28"/>
            <w:szCs w:val="28"/>
          </w:rPr>
          <w:t>11-14</w:t>
        </w:r>
      </w:hyperlink>
      <w:r w:rsidR="0027198C" w:rsidRPr="00DE1544">
        <w:rPr>
          <w:spacing w:val="9"/>
          <w:sz w:val="28"/>
          <w:szCs w:val="28"/>
        </w:rPr>
        <w:t xml:space="preserve"> </w:t>
      </w:r>
      <w:r w:rsidR="0027198C" w:rsidRPr="00DE1544">
        <w:rPr>
          <w:sz w:val="28"/>
          <w:szCs w:val="28"/>
        </w:rPr>
        <w:t>и</w:t>
      </w:r>
      <w:r w:rsidR="0027198C" w:rsidRPr="00DE1544">
        <w:rPr>
          <w:spacing w:val="15"/>
          <w:sz w:val="28"/>
          <w:szCs w:val="28"/>
        </w:rPr>
        <w:t xml:space="preserve"> </w:t>
      </w:r>
      <w:hyperlink w:anchor="bookmark27" w:history="1">
        <w:r w:rsidR="0027198C" w:rsidRPr="00DE1544">
          <w:rPr>
            <w:spacing w:val="-1"/>
            <w:sz w:val="28"/>
            <w:szCs w:val="28"/>
          </w:rPr>
          <w:t>16</w:t>
        </w:r>
      </w:hyperlink>
      <w:r w:rsidR="0027198C" w:rsidRPr="00DE1544">
        <w:rPr>
          <w:spacing w:val="10"/>
          <w:sz w:val="28"/>
          <w:szCs w:val="28"/>
        </w:rPr>
        <w:t xml:space="preserve"> </w:t>
      </w:r>
      <w:r w:rsidR="0027198C" w:rsidRPr="00DE1544">
        <w:rPr>
          <w:sz w:val="28"/>
          <w:szCs w:val="28"/>
        </w:rPr>
        <w:t>наст</w:t>
      </w:r>
      <w:r w:rsidR="0027198C" w:rsidRPr="00C338B7">
        <w:rPr>
          <w:color w:val="000000"/>
          <w:sz w:val="28"/>
          <w:szCs w:val="28"/>
        </w:rPr>
        <w:t>оящего</w:t>
      </w:r>
      <w:r w:rsidR="0027198C" w:rsidRPr="00C338B7">
        <w:rPr>
          <w:color w:val="000000"/>
          <w:spacing w:val="15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Порядка,</w:t>
      </w:r>
      <w:r w:rsidR="0027198C" w:rsidRPr="00C338B7">
        <w:rPr>
          <w:color w:val="000000"/>
          <w:spacing w:val="1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осуществляет</w:t>
      </w:r>
      <w:r w:rsidR="0027198C" w:rsidRPr="00C338B7">
        <w:rPr>
          <w:color w:val="000000"/>
          <w:spacing w:val="1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lastRenderedPageBreak/>
        <w:t>проверку</w:t>
      </w:r>
      <w:r w:rsidR="0027198C" w:rsidRPr="00C338B7">
        <w:rPr>
          <w:color w:val="000000"/>
          <w:spacing w:val="15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содержащихся</w:t>
      </w:r>
      <w:r w:rsidR="0027198C" w:rsidRPr="00C338B7">
        <w:rPr>
          <w:color w:val="000000"/>
          <w:spacing w:val="1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в</w:t>
      </w:r>
      <w:r w:rsidR="0027198C" w:rsidRPr="00C338B7">
        <w:rPr>
          <w:color w:val="000000"/>
          <w:spacing w:val="1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них</w:t>
      </w:r>
      <w:r w:rsidR="0027198C" w:rsidRPr="00C338B7">
        <w:rPr>
          <w:color w:val="000000"/>
          <w:spacing w:val="1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сведений,</w:t>
      </w:r>
      <w:r w:rsidR="0027198C" w:rsidRPr="00C338B7">
        <w:rPr>
          <w:color w:val="000000"/>
          <w:spacing w:val="15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включающую</w:t>
      </w:r>
      <w:r w:rsidR="0027198C" w:rsidRPr="00C338B7">
        <w:rPr>
          <w:color w:val="000000"/>
          <w:spacing w:val="22"/>
          <w:w w:val="99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проверку</w:t>
      </w:r>
      <w:r w:rsidR="0027198C" w:rsidRPr="00C338B7">
        <w:rPr>
          <w:color w:val="000000"/>
          <w:spacing w:val="2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соответствия</w:t>
      </w:r>
      <w:r w:rsidR="0027198C" w:rsidRPr="00C338B7">
        <w:rPr>
          <w:color w:val="000000"/>
          <w:spacing w:val="2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приобретаемого</w:t>
      </w:r>
      <w:r w:rsidR="0027198C" w:rsidRPr="00C338B7">
        <w:rPr>
          <w:color w:val="000000"/>
          <w:spacing w:val="25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жилого</w:t>
      </w:r>
      <w:r w:rsidR="0027198C" w:rsidRPr="00C338B7">
        <w:rPr>
          <w:color w:val="000000"/>
          <w:spacing w:val="2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помещения</w:t>
      </w:r>
      <w:r w:rsidR="0027198C" w:rsidRPr="00C338B7">
        <w:rPr>
          <w:color w:val="000000"/>
          <w:spacing w:val="2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(строящегося</w:t>
      </w:r>
      <w:r w:rsidR="0027198C" w:rsidRPr="00C338B7">
        <w:rPr>
          <w:color w:val="000000"/>
          <w:spacing w:val="2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жилого</w:t>
      </w:r>
      <w:r w:rsidR="0027198C" w:rsidRPr="00C338B7">
        <w:rPr>
          <w:color w:val="000000"/>
          <w:spacing w:val="2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дома)</w:t>
      </w:r>
      <w:r w:rsidR="0027198C" w:rsidRPr="00C338B7">
        <w:rPr>
          <w:color w:val="000000"/>
          <w:spacing w:val="26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условиям</w:t>
      </w:r>
      <w:r w:rsidR="0027198C" w:rsidRPr="00C338B7">
        <w:rPr>
          <w:color w:val="000000"/>
          <w:w w:val="99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отнесения</w:t>
      </w:r>
      <w:r w:rsidR="0027198C" w:rsidRPr="00C338B7">
        <w:rPr>
          <w:color w:val="000000"/>
          <w:spacing w:val="55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жилых</w:t>
      </w:r>
      <w:r w:rsidR="0027198C" w:rsidRPr="00C338B7">
        <w:rPr>
          <w:color w:val="000000"/>
          <w:spacing w:val="55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помещений</w:t>
      </w:r>
      <w:r w:rsidR="0027198C" w:rsidRPr="00C338B7">
        <w:rPr>
          <w:color w:val="000000"/>
          <w:spacing w:val="55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к</w:t>
      </w:r>
      <w:r w:rsidR="0027198C" w:rsidRPr="00C338B7">
        <w:rPr>
          <w:color w:val="000000"/>
          <w:spacing w:val="54"/>
          <w:sz w:val="28"/>
          <w:szCs w:val="28"/>
        </w:rPr>
        <w:t xml:space="preserve"> </w:t>
      </w:r>
      <w:r w:rsidR="0027198C">
        <w:rPr>
          <w:color w:val="000000"/>
          <w:sz w:val="28"/>
          <w:szCs w:val="28"/>
        </w:rPr>
        <w:t>жилью экономического</w:t>
      </w:r>
      <w:r w:rsidR="0027198C" w:rsidRPr="00C338B7">
        <w:rPr>
          <w:color w:val="000000"/>
          <w:sz w:val="28"/>
          <w:szCs w:val="28"/>
        </w:rPr>
        <w:t xml:space="preserve"> </w:t>
      </w:r>
      <w:r w:rsidR="0027198C">
        <w:rPr>
          <w:color w:val="000000"/>
          <w:sz w:val="28"/>
          <w:szCs w:val="28"/>
        </w:rPr>
        <w:t xml:space="preserve">класса, утвержденным </w:t>
      </w:r>
      <w:r w:rsidR="0027198C" w:rsidRPr="00C338B7">
        <w:rPr>
          <w:color w:val="000000"/>
          <w:sz w:val="28"/>
          <w:szCs w:val="28"/>
        </w:rPr>
        <w:t>Министерством</w:t>
      </w:r>
      <w:r w:rsidR="0027198C" w:rsidRPr="00C338B7">
        <w:rPr>
          <w:color w:val="000000"/>
          <w:w w:val="99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строительства</w:t>
      </w:r>
      <w:r w:rsidR="0027198C" w:rsidRPr="00C338B7">
        <w:rPr>
          <w:color w:val="000000"/>
          <w:spacing w:val="-14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и</w:t>
      </w:r>
      <w:r w:rsidR="0027198C" w:rsidRPr="00C338B7">
        <w:rPr>
          <w:color w:val="000000"/>
          <w:spacing w:val="-13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жилищно-коммунального</w:t>
      </w:r>
      <w:r w:rsidR="0027198C" w:rsidRPr="00C338B7">
        <w:rPr>
          <w:color w:val="000000"/>
          <w:spacing w:val="-14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хозяйства</w:t>
      </w:r>
      <w:r w:rsidR="0027198C" w:rsidRPr="00C338B7">
        <w:rPr>
          <w:color w:val="000000"/>
          <w:spacing w:val="-13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Российской</w:t>
      </w:r>
      <w:r w:rsidR="0027198C" w:rsidRPr="00C338B7">
        <w:rPr>
          <w:color w:val="000000"/>
          <w:spacing w:val="-14"/>
          <w:sz w:val="28"/>
          <w:szCs w:val="28"/>
        </w:rPr>
        <w:t xml:space="preserve"> </w:t>
      </w:r>
      <w:r w:rsidR="0027198C" w:rsidRPr="00C338B7">
        <w:rPr>
          <w:color w:val="000000"/>
          <w:sz w:val="28"/>
          <w:szCs w:val="28"/>
        </w:rPr>
        <w:t>Федерации.</w:t>
      </w:r>
    </w:p>
    <w:p w:rsidR="001178F2" w:rsidRPr="00C338B7" w:rsidRDefault="001178F2" w:rsidP="0019047F">
      <w:pPr>
        <w:pStyle w:val="a3"/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В</w:t>
      </w:r>
      <w:r w:rsidRPr="00C338B7">
        <w:rPr>
          <w:spacing w:val="49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вынесения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банком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решения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отказе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принятии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50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 документов</w:t>
      </w:r>
      <w:r w:rsidRPr="00C338B7">
        <w:rPr>
          <w:spacing w:val="41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42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строительство,</w:t>
      </w:r>
      <w:r w:rsidRPr="00C338B7">
        <w:rPr>
          <w:spacing w:val="42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справки</w:t>
      </w:r>
      <w:r w:rsidRPr="00C338B7">
        <w:rPr>
          <w:spacing w:val="41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42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42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41"/>
          <w:sz w:val="28"/>
          <w:szCs w:val="28"/>
        </w:rPr>
        <w:t xml:space="preserve"> </w:t>
      </w:r>
      <w:r w:rsidRPr="00C338B7">
        <w:rPr>
          <w:sz w:val="28"/>
          <w:szCs w:val="28"/>
        </w:rPr>
        <w:t>паевого</w:t>
      </w:r>
      <w:r w:rsidRPr="00C338B7">
        <w:rPr>
          <w:spacing w:val="42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взноса,</w:t>
      </w:r>
      <w:r w:rsidRPr="00C338B7">
        <w:rPr>
          <w:spacing w:val="42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справки</w:t>
      </w:r>
      <w:r w:rsidRPr="00C338B7">
        <w:rPr>
          <w:spacing w:val="41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42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основного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долга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задолженности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процентов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за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пользование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ипотечным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жилищным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кредитом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(займом),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либо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отказе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от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оплаты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расходов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основании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этих</w:t>
      </w:r>
      <w:r w:rsidRPr="00C338B7">
        <w:rPr>
          <w:spacing w:val="1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</w:t>
      </w:r>
      <w:r w:rsidRPr="00C338B7">
        <w:rPr>
          <w:spacing w:val="15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 уплаты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паевого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распорядителю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вручается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течение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5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рабочих</w:t>
      </w:r>
      <w:r w:rsidRPr="00C338B7">
        <w:rPr>
          <w:spacing w:val="19"/>
          <w:sz w:val="28"/>
          <w:szCs w:val="28"/>
        </w:rPr>
        <w:t xml:space="preserve"> </w:t>
      </w:r>
      <w:r w:rsidRPr="00C338B7">
        <w:rPr>
          <w:sz w:val="28"/>
          <w:szCs w:val="28"/>
        </w:rPr>
        <w:t>дней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со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дня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получения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указанных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соответствующее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уведомление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письменной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форме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указанием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причин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отказа.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документы,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принятые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проверки,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возвращаются.</w:t>
      </w:r>
    </w:p>
    <w:p w:rsidR="001178F2" w:rsidRPr="00C338B7" w:rsidRDefault="001178F2" w:rsidP="0019047F">
      <w:pPr>
        <w:pStyle w:val="a3"/>
        <w:tabs>
          <w:tab w:val="left" w:pos="9072"/>
        </w:tabs>
        <w:kinsoku w:val="0"/>
        <w:overflowPunct w:val="0"/>
        <w:spacing w:line="360" w:lineRule="auto"/>
        <w:ind w:left="0" w:firstLine="72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Оригиналы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-5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-5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</w:t>
      </w:r>
      <w:r w:rsidRPr="00C338B7">
        <w:rPr>
          <w:spacing w:val="-5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-5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строительство,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справки</w:t>
      </w:r>
      <w:r w:rsidRPr="00C338B7">
        <w:rPr>
          <w:spacing w:val="-5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-6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паевого взноса, справки об оставшейся части основного долга и сумме задолженности по выплате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процентов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за пользование ипотечным жилищным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кредитом (займом), хранятся в банке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до перечисления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указанному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них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лицу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или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до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отказа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от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такого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перечисления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35"/>
          <w:sz w:val="28"/>
          <w:szCs w:val="28"/>
        </w:rPr>
        <w:t xml:space="preserve"> </w:t>
      </w:r>
      <w:r w:rsidRPr="00C338B7">
        <w:rPr>
          <w:sz w:val="28"/>
          <w:szCs w:val="28"/>
        </w:rPr>
        <w:t>затем</w:t>
      </w:r>
      <w:r w:rsidRPr="00C338B7">
        <w:rPr>
          <w:spacing w:val="34"/>
          <w:sz w:val="28"/>
          <w:szCs w:val="28"/>
        </w:rPr>
        <w:t xml:space="preserve"> </w:t>
      </w:r>
      <w:r w:rsidRPr="00C338B7">
        <w:rPr>
          <w:sz w:val="28"/>
          <w:szCs w:val="28"/>
        </w:rPr>
        <w:t>возвращаются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распорядителю</w:t>
      </w:r>
      <w:r w:rsidRPr="00C338B7">
        <w:rPr>
          <w:spacing w:val="-20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счета.</w:t>
      </w:r>
    </w:p>
    <w:p w:rsidR="0027198C" w:rsidRDefault="001178F2" w:rsidP="0027198C">
      <w:pPr>
        <w:pStyle w:val="a3"/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Банк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течение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1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рабочего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дня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после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вынесения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решения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принятии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9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10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строительство,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справки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38"/>
          <w:sz w:val="28"/>
          <w:szCs w:val="28"/>
        </w:rPr>
        <w:t xml:space="preserve"> </w:t>
      </w:r>
      <w:r w:rsidRPr="00C338B7">
        <w:rPr>
          <w:sz w:val="28"/>
          <w:szCs w:val="28"/>
        </w:rPr>
        <w:t>паевого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взноса,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справки</w:t>
      </w:r>
      <w:r w:rsidRPr="00C338B7">
        <w:rPr>
          <w:spacing w:val="39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основного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долга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сумме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задолженности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выплате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процентов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за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пользование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ипотечным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жилищным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кредитом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(займом),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направляет</w:t>
      </w:r>
      <w:r w:rsidRPr="00C338B7">
        <w:rPr>
          <w:spacing w:val="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администрацию</w:t>
      </w:r>
      <w:r w:rsidRPr="00C338B7">
        <w:rPr>
          <w:spacing w:val="7"/>
          <w:sz w:val="28"/>
          <w:szCs w:val="28"/>
        </w:rPr>
        <w:t xml:space="preserve"> </w:t>
      </w:r>
      <w:r w:rsidR="008C5571">
        <w:rPr>
          <w:sz w:val="28"/>
          <w:szCs w:val="28"/>
        </w:rPr>
        <w:t>Ольгин</w:t>
      </w:r>
      <w:r w:rsidRPr="00C338B7">
        <w:rPr>
          <w:sz w:val="28"/>
          <w:szCs w:val="28"/>
        </w:rPr>
        <w:t>ского</w:t>
      </w:r>
      <w:r w:rsidRPr="00C338B7">
        <w:rPr>
          <w:spacing w:val="7"/>
          <w:sz w:val="28"/>
          <w:szCs w:val="28"/>
        </w:rPr>
        <w:t xml:space="preserve"> </w:t>
      </w:r>
      <w:r w:rsidRPr="00C338B7">
        <w:rPr>
          <w:sz w:val="28"/>
          <w:szCs w:val="28"/>
        </w:rPr>
        <w:t>муниципального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округа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заявку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перечисление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бюджетных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средств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оплаты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расходов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основе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указанных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документов.</w:t>
      </w:r>
    </w:p>
    <w:p w:rsidR="0027198C" w:rsidRDefault="0027198C" w:rsidP="0027198C">
      <w:pPr>
        <w:pStyle w:val="a3"/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1178F2" w:rsidRPr="00C338B7">
        <w:rPr>
          <w:sz w:val="28"/>
          <w:szCs w:val="28"/>
        </w:rPr>
        <w:t>Администрация</w:t>
      </w:r>
      <w:r w:rsidR="00566380">
        <w:rPr>
          <w:spacing w:val="47"/>
          <w:sz w:val="28"/>
          <w:szCs w:val="28"/>
        </w:rPr>
        <w:t xml:space="preserve"> </w:t>
      </w:r>
      <w:r w:rsidR="00566380">
        <w:rPr>
          <w:sz w:val="28"/>
          <w:szCs w:val="28"/>
        </w:rPr>
        <w:t>Ольгинского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муниципального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округа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течение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14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рабочих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дней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4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даты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получения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банка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заявки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перечисление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lastRenderedPageBreak/>
        <w:t>из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бюджета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муниципального</w:t>
      </w:r>
      <w:r w:rsidR="001178F2" w:rsidRPr="00C338B7">
        <w:rPr>
          <w:spacing w:val="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района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банковский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проверяет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ее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соответствие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данным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выданных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свидетельствах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их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соответствии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перечисляет</w:t>
      </w:r>
      <w:r w:rsidR="001178F2" w:rsidRPr="00C338B7">
        <w:rPr>
          <w:spacing w:val="3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средства,</w:t>
      </w:r>
      <w:r w:rsidR="001178F2" w:rsidRPr="00C338B7">
        <w:rPr>
          <w:spacing w:val="3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предоставляемые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качестве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3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выплаты,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банку.</w:t>
      </w:r>
      <w:r w:rsidR="001178F2" w:rsidRPr="00C338B7">
        <w:rPr>
          <w:spacing w:val="3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</w:t>
      </w:r>
      <w:r w:rsidR="001178F2" w:rsidRPr="00C338B7">
        <w:rPr>
          <w:spacing w:val="3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несоответствии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данных перечисление указанных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 не производится,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 чем администрация</w:t>
      </w:r>
      <w:r w:rsidR="008C5571">
        <w:rPr>
          <w:spacing w:val="1"/>
          <w:sz w:val="28"/>
          <w:szCs w:val="28"/>
        </w:rPr>
        <w:t xml:space="preserve"> Ольгин</w:t>
      </w:r>
      <w:r w:rsidR="001178F2" w:rsidRPr="00C338B7">
        <w:rPr>
          <w:sz w:val="28"/>
          <w:szCs w:val="28"/>
        </w:rPr>
        <w:t>ского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муниципального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округа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указанный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срок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письменно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уведомляет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банк.</w:t>
      </w:r>
    </w:p>
    <w:p w:rsidR="0027198C" w:rsidRDefault="0027198C" w:rsidP="0027198C">
      <w:pPr>
        <w:pStyle w:val="a3"/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1178F2" w:rsidRPr="00C338B7">
        <w:rPr>
          <w:sz w:val="28"/>
          <w:szCs w:val="28"/>
        </w:rPr>
        <w:t>Перечисление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лицу,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4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пользу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которого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распорядитель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должен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осуществить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платеж,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осуществляется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безналичной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форме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течение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5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рабочих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дней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</w:t>
      </w:r>
      <w:r w:rsidR="001178F2" w:rsidRPr="00C338B7">
        <w:rPr>
          <w:spacing w:val="3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дня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поступления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бюджета</w:t>
      </w:r>
      <w:r w:rsidR="001178F2" w:rsidRPr="00C338B7">
        <w:rPr>
          <w:spacing w:val="10"/>
          <w:sz w:val="28"/>
          <w:szCs w:val="28"/>
        </w:rPr>
        <w:t xml:space="preserve"> </w:t>
      </w:r>
      <w:r w:rsidR="008C5571">
        <w:rPr>
          <w:sz w:val="28"/>
          <w:szCs w:val="28"/>
        </w:rPr>
        <w:t>Ольгинского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муниципального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округа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1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предоставления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банковский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счет.</w:t>
      </w:r>
    </w:p>
    <w:p w:rsidR="00DE1544" w:rsidRPr="00DE1544" w:rsidRDefault="0027198C" w:rsidP="0027198C">
      <w:pPr>
        <w:pStyle w:val="a3"/>
        <w:kinsoku w:val="0"/>
        <w:overflowPunct w:val="0"/>
        <w:spacing w:line="360" w:lineRule="auto"/>
        <w:ind w:left="0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1178F2" w:rsidRPr="00C338B7">
        <w:rPr>
          <w:sz w:val="28"/>
          <w:szCs w:val="28"/>
        </w:rPr>
        <w:t>По</w:t>
      </w:r>
      <w:r w:rsidR="00EA3285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соглашению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сторон</w:t>
      </w:r>
      <w:r w:rsidR="00EA3285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</w:t>
      </w:r>
      <w:r w:rsidR="00DE1544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DE1544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может</w:t>
      </w:r>
      <w:r w:rsidR="001178F2" w:rsidRPr="00C338B7">
        <w:rPr>
          <w:spacing w:val="-7"/>
          <w:sz w:val="28"/>
          <w:szCs w:val="28"/>
        </w:rPr>
        <w:t xml:space="preserve"> </w:t>
      </w:r>
    </w:p>
    <w:p w:rsidR="001178F2" w:rsidRPr="00C338B7" w:rsidRDefault="001178F2" w:rsidP="00041A9E">
      <w:pPr>
        <w:pStyle w:val="a3"/>
        <w:tabs>
          <w:tab w:val="left" w:pos="1210"/>
        </w:tabs>
        <w:kinsoku w:val="0"/>
        <w:overflowPunct w:val="0"/>
        <w:spacing w:line="360" w:lineRule="auto"/>
        <w:ind w:left="0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быть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продлен,</w:t>
      </w:r>
      <w:r w:rsidRPr="00C338B7">
        <w:rPr>
          <w:spacing w:val="-7"/>
          <w:sz w:val="28"/>
          <w:szCs w:val="28"/>
        </w:rPr>
        <w:t xml:space="preserve"> </w:t>
      </w:r>
      <w:r w:rsidRPr="00C338B7">
        <w:rPr>
          <w:sz w:val="28"/>
          <w:szCs w:val="28"/>
        </w:rPr>
        <w:t>если:</w:t>
      </w:r>
    </w:p>
    <w:p w:rsidR="001178F2" w:rsidRPr="00C338B7" w:rsidRDefault="001178F2" w:rsidP="00EA3285">
      <w:pPr>
        <w:pStyle w:val="a3"/>
        <w:kinsoku w:val="0"/>
        <w:overflowPunct w:val="0"/>
        <w:spacing w:before="4" w:line="360" w:lineRule="auto"/>
        <w:ind w:left="0" w:firstLine="851"/>
        <w:jc w:val="both"/>
        <w:rPr>
          <w:sz w:val="28"/>
          <w:szCs w:val="28"/>
        </w:rPr>
      </w:pPr>
      <w:r w:rsidRPr="00C338B7">
        <w:rPr>
          <w:sz w:val="28"/>
          <w:szCs w:val="28"/>
        </w:rPr>
        <w:t>а)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до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истечения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действия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принял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48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документы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строительство,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справку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46"/>
          <w:sz w:val="28"/>
          <w:szCs w:val="28"/>
        </w:rPr>
        <w:t xml:space="preserve"> </w:t>
      </w:r>
      <w:r w:rsidRPr="00C338B7">
        <w:rPr>
          <w:sz w:val="28"/>
          <w:szCs w:val="28"/>
        </w:rPr>
        <w:t>паевого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взноса,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справку</w:t>
      </w:r>
      <w:r w:rsidRPr="00C338B7">
        <w:rPr>
          <w:spacing w:val="47"/>
          <w:sz w:val="28"/>
          <w:szCs w:val="28"/>
        </w:rPr>
        <w:t xml:space="preserve"> </w:t>
      </w:r>
      <w:r w:rsidRPr="00C338B7">
        <w:rPr>
          <w:sz w:val="28"/>
          <w:szCs w:val="28"/>
        </w:rPr>
        <w:t>об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оставшейся</w:t>
      </w:r>
      <w:r w:rsidRPr="00C338B7">
        <w:rPr>
          <w:spacing w:val="5"/>
          <w:sz w:val="28"/>
          <w:szCs w:val="28"/>
        </w:rPr>
        <w:t xml:space="preserve"> </w:t>
      </w:r>
      <w:r w:rsidRPr="00C338B7">
        <w:rPr>
          <w:sz w:val="28"/>
          <w:szCs w:val="28"/>
        </w:rPr>
        <w:t>части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основного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долга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сумме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задолженности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выплате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процентов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за</w:t>
      </w:r>
      <w:r w:rsidRPr="00C338B7">
        <w:rPr>
          <w:spacing w:val="6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пользование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ипотечным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жилищным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кредитом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(займом),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но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оплата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произведена;</w:t>
      </w:r>
    </w:p>
    <w:p w:rsidR="00AD773C" w:rsidRDefault="001178F2" w:rsidP="00AD773C">
      <w:pPr>
        <w:pStyle w:val="a3"/>
        <w:kinsoku w:val="0"/>
        <w:overflowPunct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C338B7">
        <w:rPr>
          <w:sz w:val="28"/>
          <w:szCs w:val="28"/>
        </w:rPr>
        <w:t>б)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до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истечения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действия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банковского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счета</w:t>
      </w:r>
      <w:r w:rsidRPr="00C338B7">
        <w:rPr>
          <w:spacing w:val="3"/>
          <w:sz w:val="28"/>
          <w:szCs w:val="28"/>
        </w:rPr>
        <w:t xml:space="preserve"> </w:t>
      </w:r>
      <w:r w:rsidRPr="00C338B7">
        <w:rPr>
          <w:sz w:val="28"/>
          <w:szCs w:val="28"/>
        </w:rPr>
        <w:t xml:space="preserve">представлена </w:t>
      </w:r>
      <w:r w:rsidRPr="00C338B7">
        <w:rPr>
          <w:spacing w:val="2"/>
          <w:sz w:val="28"/>
          <w:szCs w:val="28"/>
        </w:rPr>
        <w:t xml:space="preserve"> </w:t>
      </w:r>
      <w:r w:rsidRPr="00C338B7">
        <w:rPr>
          <w:sz w:val="28"/>
          <w:szCs w:val="28"/>
        </w:rPr>
        <w:t>расписка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органа,</w:t>
      </w:r>
      <w:r w:rsidRPr="00C338B7">
        <w:rPr>
          <w:spacing w:val="31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осуществляющего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государственную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регистрацию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недвижимое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имущество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сделок</w:t>
      </w:r>
      <w:r w:rsidRPr="00C338B7">
        <w:rPr>
          <w:spacing w:val="32"/>
          <w:sz w:val="28"/>
          <w:szCs w:val="28"/>
        </w:rPr>
        <w:t xml:space="preserve"> </w:t>
      </w:r>
      <w:r w:rsidRPr="00C338B7">
        <w:rPr>
          <w:sz w:val="28"/>
          <w:szCs w:val="28"/>
        </w:rPr>
        <w:t>с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ним,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о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получении им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документов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 государственной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регистрации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 с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указанием</w:t>
      </w:r>
      <w:r w:rsidRPr="00C338B7">
        <w:rPr>
          <w:spacing w:val="-1"/>
          <w:sz w:val="28"/>
          <w:szCs w:val="28"/>
        </w:rPr>
        <w:t xml:space="preserve"> </w:t>
      </w:r>
      <w:r w:rsidRPr="00C338B7">
        <w:rPr>
          <w:sz w:val="28"/>
          <w:szCs w:val="28"/>
        </w:rPr>
        <w:t>срока оформления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государственной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регистрации.</w:t>
      </w:r>
      <w:r w:rsidRPr="00C338B7">
        <w:rPr>
          <w:spacing w:val="17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этом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случае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документ,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являющийся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основанием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18"/>
          <w:sz w:val="28"/>
          <w:szCs w:val="28"/>
        </w:rPr>
        <w:t xml:space="preserve"> </w:t>
      </w:r>
      <w:r w:rsidRPr="00C338B7">
        <w:rPr>
          <w:sz w:val="28"/>
          <w:szCs w:val="28"/>
        </w:rPr>
        <w:t>государственной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регистрации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права</w:t>
      </w:r>
      <w:r w:rsidRPr="00C338B7">
        <w:rPr>
          <w:spacing w:val="22"/>
          <w:sz w:val="28"/>
          <w:szCs w:val="28"/>
        </w:rPr>
        <w:t xml:space="preserve"> </w:t>
      </w:r>
      <w:r w:rsidRPr="00C338B7">
        <w:rPr>
          <w:sz w:val="28"/>
          <w:szCs w:val="28"/>
        </w:rPr>
        <w:t>собственности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приобретаемое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помещение,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и</w:t>
      </w:r>
      <w:r w:rsidRPr="00C338B7">
        <w:rPr>
          <w:spacing w:val="23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правоустанавливающие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документы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на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жилое</w:t>
      </w:r>
      <w:r w:rsidRPr="00C338B7">
        <w:rPr>
          <w:spacing w:val="2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представляются</w:t>
      </w:r>
      <w:r w:rsidRPr="00C338B7">
        <w:rPr>
          <w:spacing w:val="2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банк</w:t>
      </w:r>
      <w:r w:rsidRPr="00C338B7">
        <w:rPr>
          <w:spacing w:val="28"/>
          <w:sz w:val="28"/>
          <w:szCs w:val="28"/>
        </w:rPr>
        <w:t xml:space="preserve"> </w:t>
      </w:r>
      <w:r w:rsidRPr="00C338B7">
        <w:rPr>
          <w:sz w:val="28"/>
          <w:szCs w:val="28"/>
        </w:rPr>
        <w:t>не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позднее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2</w:t>
      </w:r>
      <w:r w:rsidRPr="00C338B7">
        <w:rPr>
          <w:spacing w:val="28"/>
          <w:sz w:val="28"/>
          <w:szCs w:val="28"/>
        </w:rPr>
        <w:t xml:space="preserve"> </w:t>
      </w:r>
      <w:r w:rsidRPr="00C338B7">
        <w:rPr>
          <w:sz w:val="28"/>
          <w:szCs w:val="28"/>
        </w:rPr>
        <w:t>рабочих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дней</w:t>
      </w:r>
      <w:r w:rsidRPr="00C338B7">
        <w:rPr>
          <w:spacing w:val="2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после</w:t>
      </w:r>
      <w:r w:rsidRPr="00C338B7">
        <w:rPr>
          <w:spacing w:val="27"/>
          <w:sz w:val="28"/>
          <w:szCs w:val="28"/>
        </w:rPr>
        <w:t xml:space="preserve"> </w:t>
      </w:r>
      <w:r w:rsidRPr="00C338B7">
        <w:rPr>
          <w:sz w:val="28"/>
          <w:szCs w:val="28"/>
        </w:rPr>
        <w:t>окончания</w:t>
      </w:r>
      <w:r w:rsidR="005B43CD">
        <w:rPr>
          <w:sz w:val="28"/>
          <w:szCs w:val="28"/>
        </w:rPr>
        <w:t xml:space="preserve"> </w:t>
      </w:r>
      <w:r w:rsidRPr="00C338B7">
        <w:rPr>
          <w:sz w:val="28"/>
          <w:szCs w:val="28"/>
        </w:rPr>
        <w:t xml:space="preserve">срока, предусмотренного </w:t>
      </w:r>
      <w:r w:rsidR="008C5571">
        <w:rPr>
          <w:sz w:val="28"/>
          <w:szCs w:val="28"/>
        </w:rPr>
        <w:t>в</w:t>
      </w:r>
      <w:r w:rsidRPr="00C338B7">
        <w:rPr>
          <w:spacing w:val="28"/>
          <w:sz w:val="28"/>
          <w:szCs w:val="28"/>
        </w:rPr>
        <w:t xml:space="preserve"> </w:t>
      </w:r>
      <w:r w:rsidR="008C5571">
        <w:rPr>
          <w:sz w:val="28"/>
          <w:szCs w:val="28"/>
        </w:rPr>
        <w:t>расписке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 xml:space="preserve">указанного органа, </w:t>
      </w:r>
      <w:r w:rsidR="008C5571">
        <w:rPr>
          <w:sz w:val="28"/>
          <w:szCs w:val="28"/>
        </w:rPr>
        <w:t>а</w:t>
      </w:r>
      <w:r w:rsidRPr="00C338B7">
        <w:rPr>
          <w:spacing w:val="29"/>
          <w:sz w:val="28"/>
          <w:szCs w:val="28"/>
        </w:rPr>
        <w:t xml:space="preserve"> </w:t>
      </w:r>
      <w:r w:rsidRPr="00C338B7">
        <w:rPr>
          <w:sz w:val="28"/>
          <w:szCs w:val="28"/>
        </w:rPr>
        <w:t xml:space="preserve">принятие </w:t>
      </w:r>
      <w:r w:rsidR="008C5571">
        <w:rPr>
          <w:sz w:val="28"/>
          <w:szCs w:val="28"/>
        </w:rPr>
        <w:t>банком</w:t>
      </w:r>
      <w:r w:rsidRPr="00C338B7">
        <w:rPr>
          <w:spacing w:val="28"/>
          <w:sz w:val="28"/>
          <w:szCs w:val="28"/>
        </w:rPr>
        <w:t xml:space="preserve"> </w:t>
      </w:r>
      <w:r w:rsidRPr="00C338B7">
        <w:rPr>
          <w:sz w:val="28"/>
          <w:szCs w:val="28"/>
        </w:rPr>
        <w:t>договора на жилое</w:t>
      </w:r>
      <w:r w:rsidRPr="00C338B7">
        <w:rPr>
          <w:w w:val="99"/>
          <w:sz w:val="28"/>
          <w:szCs w:val="28"/>
        </w:rPr>
        <w:t xml:space="preserve"> </w:t>
      </w:r>
      <w:r w:rsidRPr="00C338B7">
        <w:rPr>
          <w:sz w:val="28"/>
          <w:szCs w:val="28"/>
        </w:rPr>
        <w:t>помещение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для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оплаты</w:t>
      </w:r>
      <w:r w:rsidRPr="00C338B7">
        <w:rPr>
          <w:spacing w:val="-9"/>
          <w:sz w:val="28"/>
          <w:szCs w:val="28"/>
        </w:rPr>
        <w:t xml:space="preserve"> </w:t>
      </w:r>
      <w:r w:rsidRPr="00C338B7">
        <w:rPr>
          <w:sz w:val="28"/>
          <w:szCs w:val="28"/>
        </w:rPr>
        <w:t>осуществляется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в</w:t>
      </w:r>
      <w:r w:rsidRPr="00C338B7">
        <w:rPr>
          <w:spacing w:val="-8"/>
          <w:sz w:val="28"/>
          <w:szCs w:val="28"/>
        </w:rPr>
        <w:t xml:space="preserve"> </w:t>
      </w:r>
      <w:r w:rsidRPr="00C338B7">
        <w:rPr>
          <w:sz w:val="28"/>
          <w:szCs w:val="28"/>
        </w:rPr>
        <w:t>порядке,</w:t>
      </w:r>
      <w:r w:rsidRPr="00C338B7">
        <w:rPr>
          <w:spacing w:val="-9"/>
          <w:sz w:val="28"/>
          <w:szCs w:val="28"/>
        </w:rPr>
        <w:t xml:space="preserve"> </w:t>
      </w:r>
      <w:r w:rsidRPr="005B43CD">
        <w:rPr>
          <w:sz w:val="28"/>
          <w:szCs w:val="28"/>
        </w:rPr>
        <w:t>установленном</w:t>
      </w:r>
      <w:r w:rsidRPr="005B43CD">
        <w:rPr>
          <w:spacing w:val="-9"/>
          <w:sz w:val="28"/>
          <w:szCs w:val="28"/>
        </w:rPr>
        <w:t xml:space="preserve"> </w:t>
      </w:r>
      <w:hyperlink w:anchor="bookmark25" w:history="1">
        <w:r w:rsidRPr="005B43CD">
          <w:rPr>
            <w:sz w:val="28"/>
            <w:szCs w:val="28"/>
          </w:rPr>
          <w:t>пунктом</w:t>
        </w:r>
        <w:r w:rsidRPr="005B43CD">
          <w:rPr>
            <w:spacing w:val="-9"/>
            <w:sz w:val="28"/>
            <w:szCs w:val="28"/>
          </w:rPr>
          <w:t xml:space="preserve"> </w:t>
        </w:r>
        <w:r w:rsidRPr="005B43CD">
          <w:rPr>
            <w:spacing w:val="-1"/>
            <w:sz w:val="28"/>
            <w:szCs w:val="28"/>
          </w:rPr>
          <w:t>11</w:t>
        </w:r>
      </w:hyperlink>
      <w:r w:rsidRPr="00C338B7">
        <w:rPr>
          <w:color w:val="0F6BBF"/>
          <w:spacing w:val="-16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lastRenderedPageBreak/>
        <w:t>настоящего</w:t>
      </w:r>
      <w:r w:rsidRPr="00C338B7">
        <w:rPr>
          <w:color w:val="000000"/>
          <w:spacing w:val="-8"/>
          <w:sz w:val="28"/>
          <w:szCs w:val="28"/>
        </w:rPr>
        <w:t xml:space="preserve"> </w:t>
      </w:r>
      <w:r w:rsidRPr="00C338B7">
        <w:rPr>
          <w:color w:val="000000"/>
          <w:sz w:val="28"/>
          <w:szCs w:val="28"/>
        </w:rPr>
        <w:t>Порядка.</w:t>
      </w:r>
    </w:p>
    <w:p w:rsidR="00AD773C" w:rsidRDefault="00AD773C" w:rsidP="00AD773C">
      <w:pPr>
        <w:pStyle w:val="a3"/>
        <w:kinsoku w:val="0"/>
        <w:overflowPunct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29. </w:t>
      </w:r>
      <w:r w:rsidR="001178F2" w:rsidRPr="00C338B7">
        <w:rPr>
          <w:sz w:val="28"/>
          <w:szCs w:val="28"/>
        </w:rPr>
        <w:t>Социальная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выплата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считается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предоставленной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участнику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Программы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2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даты</w:t>
      </w:r>
      <w:r w:rsidR="001178F2" w:rsidRPr="00C338B7">
        <w:rPr>
          <w:spacing w:val="2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исполнения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банком распоряжения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распорядителя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 о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перечислении банком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зачисленных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 его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банковский</w:t>
      </w:r>
      <w:r w:rsidR="001178F2" w:rsidRPr="00C338B7">
        <w:rPr>
          <w:spacing w:val="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оплаты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приобретаемого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помещения,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оплаты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первоначального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взноса</w:t>
      </w:r>
      <w:r w:rsidR="001178F2" w:rsidRPr="00C338B7">
        <w:rPr>
          <w:spacing w:val="25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 получении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жилищного кредита,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том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числе ипотечного,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 займа на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приобретение жилого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помещения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строительство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индивидуального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дома,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договора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уполномоченной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организацией, погашения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основной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суммы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долга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уплаты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процентов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ипотечным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жилищным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кредитам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займам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приобретение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жилья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или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строительство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индивидуального</w:t>
      </w:r>
      <w:r w:rsidR="001178F2" w:rsidRPr="00C338B7">
        <w:rPr>
          <w:spacing w:val="4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жилого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дома,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либо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уплаты</w:t>
      </w:r>
      <w:r w:rsidR="001178F2" w:rsidRPr="00C338B7">
        <w:rPr>
          <w:spacing w:val="4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оставшейся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части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паевого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взноса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члена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кооператива.</w:t>
      </w:r>
    </w:p>
    <w:p w:rsidR="00AD773C" w:rsidRDefault="00AD773C" w:rsidP="00AD773C">
      <w:pPr>
        <w:pStyle w:val="a3"/>
        <w:kinsoku w:val="0"/>
        <w:overflowPunct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30. </w:t>
      </w:r>
      <w:r w:rsidR="001178F2" w:rsidRPr="00C338B7">
        <w:rPr>
          <w:sz w:val="28"/>
          <w:szCs w:val="28"/>
        </w:rPr>
        <w:t>Свидетельства,</w:t>
      </w:r>
      <w:r w:rsidR="001178F2" w:rsidRPr="00C338B7">
        <w:rPr>
          <w:spacing w:val="2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находящиеся</w:t>
      </w:r>
      <w:r w:rsidR="001178F2" w:rsidRPr="00C338B7">
        <w:rPr>
          <w:spacing w:val="2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банке,</w:t>
      </w:r>
      <w:r w:rsidR="001178F2" w:rsidRPr="00C338B7">
        <w:rPr>
          <w:spacing w:val="2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погашаются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банком</w:t>
      </w:r>
      <w:r w:rsidR="001178F2" w:rsidRPr="00C338B7">
        <w:rPr>
          <w:spacing w:val="2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устанавливаемом</w:t>
      </w:r>
      <w:r w:rsidR="001178F2" w:rsidRPr="00C338B7">
        <w:rPr>
          <w:spacing w:val="2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им</w:t>
      </w:r>
      <w:r w:rsidR="001178F2" w:rsidRPr="00C338B7">
        <w:rPr>
          <w:spacing w:val="30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порядке. Погашенные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подлежат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хранению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течение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3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лет.</w:t>
      </w:r>
      <w:r w:rsidR="001178F2" w:rsidRPr="00C338B7">
        <w:rPr>
          <w:spacing w:val="3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Свидетельства,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предъявленные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банк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порядке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сроки,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которые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установлены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настоящим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Порядком,</w:t>
      </w:r>
      <w:r w:rsidR="001178F2" w:rsidRPr="00C338B7">
        <w:rPr>
          <w:spacing w:val="-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считаются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недействительными.</w:t>
      </w:r>
    </w:p>
    <w:p w:rsidR="00AD773C" w:rsidRDefault="00AD773C" w:rsidP="00AD773C">
      <w:pPr>
        <w:pStyle w:val="a3"/>
        <w:kinsoku w:val="0"/>
        <w:overflowPunct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31.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случае,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если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владелец свидетельства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какой-либо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причине не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смог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установленный срок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действия свидетельства воспользоваться правом на получение выделенной ему социальной выплаты, он представляет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Отдел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справку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закрытии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договора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банковского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счета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без</w:t>
      </w:r>
      <w:r w:rsidR="001178F2" w:rsidRPr="00C338B7">
        <w:rPr>
          <w:spacing w:val="1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перечисления</w:t>
      </w:r>
      <w:r w:rsidR="001178F2" w:rsidRPr="00C338B7">
        <w:rPr>
          <w:spacing w:val="1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средств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выплаты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сохраняет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право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улучшение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жилищных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условий,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том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числе</w:t>
      </w:r>
      <w:r w:rsidR="001178F2" w:rsidRPr="00C338B7">
        <w:rPr>
          <w:spacing w:val="12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11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дальнейшее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участие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Программе</w:t>
      </w:r>
      <w:r w:rsidR="001178F2" w:rsidRPr="00C338B7">
        <w:rPr>
          <w:spacing w:val="-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общих</w:t>
      </w:r>
      <w:r w:rsidR="001178F2" w:rsidRPr="00C338B7">
        <w:rPr>
          <w:spacing w:val="-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основаниях.</w:t>
      </w:r>
    </w:p>
    <w:p w:rsidR="00C338B7" w:rsidRPr="00AD773C" w:rsidRDefault="00AD773C" w:rsidP="00AD773C">
      <w:pPr>
        <w:pStyle w:val="a3"/>
        <w:kinsoku w:val="0"/>
        <w:overflowPunct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32. </w:t>
      </w:r>
      <w:r w:rsidR="001178F2" w:rsidRPr="00C338B7">
        <w:rPr>
          <w:sz w:val="28"/>
          <w:szCs w:val="28"/>
        </w:rPr>
        <w:t>Информация</w:t>
      </w:r>
      <w:r w:rsidR="001178F2" w:rsidRPr="00C338B7">
        <w:rPr>
          <w:spacing w:val="5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</w:t>
      </w:r>
      <w:r w:rsidR="001178F2" w:rsidRPr="00C338B7">
        <w:rPr>
          <w:spacing w:val="5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предоставлении</w:t>
      </w:r>
      <w:r w:rsidR="001178F2" w:rsidRPr="00C338B7">
        <w:rPr>
          <w:spacing w:val="5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социальных</w:t>
      </w:r>
      <w:r w:rsidR="001178F2" w:rsidRPr="00C338B7">
        <w:rPr>
          <w:spacing w:val="5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выплат,</w:t>
      </w:r>
      <w:r w:rsidR="001178F2" w:rsidRPr="00C338B7">
        <w:rPr>
          <w:spacing w:val="5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молодым</w:t>
      </w:r>
      <w:r w:rsidR="001178F2" w:rsidRPr="00C338B7">
        <w:rPr>
          <w:spacing w:val="5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семьям</w:t>
      </w:r>
      <w:r w:rsidR="001178F2" w:rsidRPr="00C338B7">
        <w:rPr>
          <w:spacing w:val="5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для</w:t>
      </w:r>
      <w:r w:rsidR="001178F2" w:rsidRPr="00C338B7">
        <w:rPr>
          <w:spacing w:val="5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приобретения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(строительства)</w:t>
      </w:r>
      <w:r w:rsidR="001178F2" w:rsidRPr="00C338B7">
        <w:rPr>
          <w:spacing w:val="54"/>
          <w:sz w:val="28"/>
          <w:szCs w:val="28"/>
        </w:rPr>
        <w:t xml:space="preserve"> </w:t>
      </w:r>
      <w:r w:rsidR="00566380">
        <w:rPr>
          <w:sz w:val="28"/>
          <w:szCs w:val="28"/>
        </w:rPr>
        <w:t xml:space="preserve">стандартного жилья (далее - субсидии, социальные выплаты), </w:t>
      </w:r>
      <w:r w:rsidR="001178F2" w:rsidRPr="00C338B7">
        <w:rPr>
          <w:sz w:val="28"/>
          <w:szCs w:val="28"/>
        </w:rPr>
        <w:t>выделяемых</w:t>
      </w:r>
      <w:r w:rsidR="001178F2" w:rsidRPr="00C338B7">
        <w:rPr>
          <w:spacing w:val="5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из федерального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бюджета,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краевого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бюджета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бюджета</w:t>
      </w:r>
      <w:r w:rsidR="001178F2" w:rsidRPr="00C338B7">
        <w:rPr>
          <w:spacing w:val="7"/>
          <w:sz w:val="28"/>
          <w:szCs w:val="28"/>
        </w:rPr>
        <w:t xml:space="preserve"> </w:t>
      </w:r>
      <w:r w:rsidR="00566380">
        <w:rPr>
          <w:sz w:val="28"/>
          <w:szCs w:val="28"/>
        </w:rPr>
        <w:t>Ольгин</w:t>
      </w:r>
      <w:r w:rsidR="001178F2" w:rsidRPr="00C338B7">
        <w:rPr>
          <w:sz w:val="28"/>
          <w:szCs w:val="28"/>
        </w:rPr>
        <w:t>ского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муниципального</w:t>
      </w:r>
      <w:r w:rsidR="001178F2" w:rsidRPr="00C338B7">
        <w:rPr>
          <w:spacing w:val="7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округа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 соответствии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настоящим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Порядком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размещается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7"/>
          <w:sz w:val="28"/>
          <w:szCs w:val="28"/>
        </w:rPr>
        <w:t xml:space="preserve"> </w:t>
      </w:r>
      <w:r w:rsidR="00F414B0">
        <w:rPr>
          <w:spacing w:val="7"/>
          <w:sz w:val="28"/>
          <w:szCs w:val="28"/>
        </w:rPr>
        <w:t>«</w:t>
      </w:r>
      <w:r w:rsidR="001178F2" w:rsidRPr="00C338B7">
        <w:rPr>
          <w:spacing w:val="-1"/>
          <w:sz w:val="28"/>
          <w:szCs w:val="28"/>
        </w:rPr>
        <w:t>Единой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централизованной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цифровой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платформе</w:t>
      </w:r>
      <w:r w:rsidR="001178F2" w:rsidRPr="00C338B7">
        <w:rPr>
          <w:spacing w:val="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26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социальной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сфере</w:t>
      </w:r>
      <w:r w:rsidR="00F414B0">
        <w:rPr>
          <w:sz w:val="28"/>
          <w:szCs w:val="28"/>
        </w:rPr>
        <w:t>»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(далее</w:t>
      </w:r>
      <w:r w:rsidR="001178F2" w:rsidRPr="00C338B7">
        <w:rPr>
          <w:spacing w:val="3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-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ЕЦЦП).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Размещение</w:t>
      </w:r>
      <w:r w:rsidR="001178F2" w:rsidRPr="00C338B7">
        <w:rPr>
          <w:spacing w:val="3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получение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указанной</w:t>
      </w:r>
      <w:r w:rsidR="001178F2" w:rsidRPr="00C338B7">
        <w:rPr>
          <w:spacing w:val="34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информации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33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ЕЦЦП</w:t>
      </w:r>
      <w:r w:rsidR="001178F2" w:rsidRPr="00C338B7">
        <w:rPr>
          <w:w w:val="99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lastRenderedPageBreak/>
        <w:t>осуществляются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в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C338B7">
        <w:rPr>
          <w:sz w:val="28"/>
          <w:szCs w:val="28"/>
        </w:rPr>
        <w:t>соответствии</w:t>
      </w:r>
      <w:r w:rsidR="001178F2" w:rsidRPr="00C338B7">
        <w:rPr>
          <w:spacing w:val="18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с</w:t>
      </w:r>
      <w:r w:rsidR="001178F2" w:rsidRPr="005B43CD">
        <w:rPr>
          <w:spacing w:val="19"/>
          <w:sz w:val="28"/>
          <w:szCs w:val="28"/>
        </w:rPr>
        <w:t xml:space="preserve"> </w:t>
      </w:r>
      <w:hyperlink r:id="rId7" w:history="1">
        <w:r w:rsidR="001178F2" w:rsidRPr="005B43CD">
          <w:rPr>
            <w:sz w:val="28"/>
            <w:szCs w:val="28"/>
          </w:rPr>
          <w:t>Федеральным</w:t>
        </w:r>
        <w:r w:rsidR="001178F2" w:rsidRPr="005B43CD">
          <w:rPr>
            <w:spacing w:val="12"/>
            <w:sz w:val="28"/>
            <w:szCs w:val="28"/>
          </w:rPr>
          <w:t xml:space="preserve"> </w:t>
        </w:r>
        <w:r w:rsidR="001178F2" w:rsidRPr="005B43CD">
          <w:rPr>
            <w:sz w:val="28"/>
            <w:szCs w:val="28"/>
          </w:rPr>
          <w:t>законом</w:t>
        </w:r>
      </w:hyperlink>
      <w:r w:rsidR="001178F2" w:rsidRPr="005B43CD">
        <w:rPr>
          <w:spacing w:val="6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от</w:t>
      </w:r>
      <w:r w:rsidR="001178F2" w:rsidRPr="005B43CD">
        <w:rPr>
          <w:spacing w:val="18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17</w:t>
      </w:r>
      <w:r w:rsidR="001178F2" w:rsidRPr="005B43CD">
        <w:rPr>
          <w:spacing w:val="19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июля</w:t>
      </w:r>
      <w:r w:rsidR="001178F2" w:rsidRPr="005B43CD">
        <w:rPr>
          <w:spacing w:val="18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1999</w:t>
      </w:r>
      <w:r w:rsidR="001178F2" w:rsidRPr="005B43CD">
        <w:rPr>
          <w:spacing w:val="18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года</w:t>
      </w:r>
      <w:r w:rsidR="001178F2" w:rsidRPr="005B43CD">
        <w:rPr>
          <w:spacing w:val="19"/>
          <w:sz w:val="28"/>
          <w:szCs w:val="28"/>
        </w:rPr>
        <w:t xml:space="preserve"> </w:t>
      </w:r>
      <w:r w:rsidR="00C338B7" w:rsidRPr="005B43CD">
        <w:rPr>
          <w:sz w:val="28"/>
          <w:szCs w:val="28"/>
        </w:rPr>
        <w:t>№</w:t>
      </w:r>
      <w:r w:rsidR="001178F2" w:rsidRPr="005B43CD">
        <w:rPr>
          <w:spacing w:val="18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178-ФЗ</w:t>
      </w:r>
      <w:r w:rsidR="001178F2" w:rsidRPr="005B43CD">
        <w:rPr>
          <w:spacing w:val="18"/>
          <w:sz w:val="28"/>
          <w:szCs w:val="28"/>
        </w:rPr>
        <w:t xml:space="preserve"> </w:t>
      </w:r>
      <w:r w:rsidR="00F414B0">
        <w:rPr>
          <w:spacing w:val="18"/>
          <w:sz w:val="28"/>
          <w:szCs w:val="28"/>
        </w:rPr>
        <w:t>«</w:t>
      </w:r>
      <w:r w:rsidR="001178F2" w:rsidRPr="005B43CD">
        <w:rPr>
          <w:spacing w:val="-1"/>
          <w:sz w:val="28"/>
          <w:szCs w:val="28"/>
        </w:rPr>
        <w:t>О</w:t>
      </w:r>
      <w:r w:rsidR="001178F2" w:rsidRPr="005B43CD">
        <w:rPr>
          <w:spacing w:val="21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государственной</w:t>
      </w:r>
      <w:r w:rsidR="001178F2" w:rsidRPr="005B43CD">
        <w:rPr>
          <w:spacing w:val="-18"/>
          <w:sz w:val="28"/>
          <w:szCs w:val="28"/>
        </w:rPr>
        <w:t xml:space="preserve"> </w:t>
      </w:r>
      <w:r w:rsidR="001178F2" w:rsidRPr="005B43CD">
        <w:rPr>
          <w:sz w:val="28"/>
          <w:szCs w:val="28"/>
        </w:rPr>
        <w:t>социальной</w:t>
      </w:r>
      <w:r w:rsidR="001178F2" w:rsidRPr="005B43CD">
        <w:rPr>
          <w:spacing w:val="-17"/>
          <w:sz w:val="28"/>
          <w:szCs w:val="28"/>
        </w:rPr>
        <w:t xml:space="preserve"> </w:t>
      </w:r>
      <w:r w:rsidR="001178F2" w:rsidRPr="005B43CD">
        <w:rPr>
          <w:spacing w:val="-1"/>
          <w:sz w:val="28"/>
          <w:szCs w:val="28"/>
        </w:rPr>
        <w:t>помощи</w:t>
      </w:r>
      <w:r w:rsidR="00F414B0">
        <w:rPr>
          <w:spacing w:val="-1"/>
          <w:sz w:val="28"/>
          <w:szCs w:val="28"/>
        </w:rPr>
        <w:t>»</w:t>
      </w:r>
      <w:r w:rsidR="001178F2" w:rsidRPr="005B43CD">
        <w:rPr>
          <w:spacing w:val="-1"/>
          <w:sz w:val="28"/>
          <w:szCs w:val="28"/>
        </w:rPr>
        <w:t>.</w:t>
      </w:r>
    </w:p>
    <w:sectPr w:rsidR="00C338B7" w:rsidRPr="00AD773C" w:rsidSect="00EA3285">
      <w:headerReference w:type="default" r:id="rId8"/>
      <w:footerReference w:type="default" r:id="rId9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F4B" w:rsidRDefault="00616F4B" w:rsidP="001178F2">
      <w:r>
        <w:separator/>
      </w:r>
    </w:p>
  </w:endnote>
  <w:endnote w:type="continuationSeparator" w:id="0">
    <w:p w:rsidR="00616F4B" w:rsidRDefault="00616F4B" w:rsidP="0011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3A1" w:rsidRDefault="001178F2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622300</wp:posOffset>
              </wp:positionH>
              <wp:positionV relativeFrom="page">
                <wp:posOffset>10241280</wp:posOffset>
              </wp:positionV>
              <wp:extent cx="661035" cy="152400"/>
              <wp:effectExtent l="3175" t="1905" r="2540" b="0"/>
              <wp:wrapNone/>
              <wp:docPr id="60" name="Надпись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3A1" w:rsidRDefault="00616F4B">
                          <w:pPr>
                            <w:pStyle w:val="a3"/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0" o:spid="_x0000_s1026" type="#_x0000_t202" style="position:absolute;margin-left:49pt;margin-top:806.4pt;width:52.0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" o:allowincell="f" filled="f" stroked="f">
              <v:textbox inset="0,0,0,0">
                <w:txbxContent>
                  <w:p w:rsidR="001B53A1" w:rsidRDefault="00AD773C">
                    <w:pPr>
                      <w:pStyle w:val="a3"/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3251200</wp:posOffset>
              </wp:positionH>
              <wp:positionV relativeFrom="page">
                <wp:posOffset>10241280</wp:posOffset>
              </wp:positionV>
              <wp:extent cx="1065530" cy="152400"/>
              <wp:effectExtent l="3175" t="1905" r="0" b="0"/>
              <wp:wrapNone/>
              <wp:docPr id="59" name="Надпись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5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3A1" w:rsidRDefault="00616F4B" w:rsidP="001178F2">
                          <w:pPr>
                            <w:pStyle w:val="a3"/>
                            <w:kinsoku w:val="0"/>
                            <w:overflowPunct w:val="0"/>
                            <w:spacing w:line="224" w:lineRule="exact"/>
                            <w:ind w:left="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59" o:spid="_x0000_s1027" type="#_x0000_t202" style="position:absolute;margin-left:256pt;margin-top:806.4pt;width:83.9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" o:allowincell="f" filled="f" stroked="f">
              <v:textbox inset="0,0,0,0">
                <w:txbxContent>
                  <w:p w:rsidR="001B53A1" w:rsidRDefault="00AD773C" w:rsidP="001178F2">
                    <w:pPr>
                      <w:pStyle w:val="a3"/>
                      <w:kinsoku w:val="0"/>
                      <w:overflowPunct w:val="0"/>
                      <w:spacing w:line="224" w:lineRule="exact"/>
                      <w:ind w:left="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6819900</wp:posOffset>
              </wp:positionH>
              <wp:positionV relativeFrom="page">
                <wp:posOffset>10241280</wp:posOffset>
              </wp:positionV>
              <wp:extent cx="192405" cy="152400"/>
              <wp:effectExtent l="0" t="1905" r="0" b="0"/>
              <wp:wrapNone/>
              <wp:docPr id="58" name="Надпись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3A1" w:rsidRDefault="00616F4B">
                          <w:pPr>
                            <w:pStyle w:val="a3"/>
                            <w:kinsoku w:val="0"/>
                            <w:overflowPunct w:val="0"/>
                            <w:spacing w:line="224" w:lineRule="exact"/>
                            <w:ind w:left="4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58" o:spid="_x0000_s1028" type="#_x0000_t202" style="position:absolute;margin-left:537pt;margin-top:806.4pt;width:15.15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" o:allowincell="f" filled="f" stroked="f">
              <v:textbox inset="0,0,0,0">
                <w:txbxContent>
                  <w:p w:rsidR="001B53A1" w:rsidRDefault="00AD773C">
                    <w:pPr>
                      <w:pStyle w:val="a3"/>
                      <w:kinsoku w:val="0"/>
                      <w:overflowPunct w:val="0"/>
                      <w:spacing w:line="224" w:lineRule="exact"/>
                      <w:ind w:left="4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F4B" w:rsidRDefault="00616F4B" w:rsidP="001178F2">
      <w:r>
        <w:separator/>
      </w:r>
    </w:p>
  </w:footnote>
  <w:footnote w:type="continuationSeparator" w:id="0">
    <w:p w:rsidR="00616F4B" w:rsidRDefault="00616F4B" w:rsidP="0011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3A1" w:rsidRDefault="00616F4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60" w:hanging="251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upperRoman"/>
      <w:lvlText w:val="%2."/>
      <w:lvlJc w:val="left"/>
      <w:pPr>
        <w:ind w:left="4064" w:hanging="196"/>
      </w:pPr>
      <w:rPr>
        <w:rFonts w:ascii="Times New Roman" w:hAnsi="Times New Roman" w:cs="Times New Roman"/>
        <w:b/>
        <w:bCs/>
        <w:color w:val="26282D"/>
        <w:spacing w:val="-1"/>
        <w:sz w:val="22"/>
        <w:szCs w:val="22"/>
      </w:rPr>
    </w:lvl>
    <w:lvl w:ilvl="2">
      <w:numFmt w:val="bullet"/>
      <w:lvlText w:val="•"/>
      <w:lvlJc w:val="left"/>
      <w:pPr>
        <w:ind w:left="4766" w:hanging="196"/>
      </w:pPr>
    </w:lvl>
    <w:lvl w:ilvl="3">
      <w:numFmt w:val="bullet"/>
      <w:lvlText w:val="•"/>
      <w:lvlJc w:val="left"/>
      <w:pPr>
        <w:ind w:left="5468" w:hanging="196"/>
      </w:pPr>
    </w:lvl>
    <w:lvl w:ilvl="4">
      <w:numFmt w:val="bullet"/>
      <w:lvlText w:val="•"/>
      <w:lvlJc w:val="left"/>
      <w:pPr>
        <w:ind w:left="6169" w:hanging="196"/>
      </w:pPr>
    </w:lvl>
    <w:lvl w:ilvl="5">
      <w:numFmt w:val="bullet"/>
      <w:lvlText w:val="•"/>
      <w:lvlJc w:val="left"/>
      <w:pPr>
        <w:ind w:left="6871" w:hanging="196"/>
      </w:pPr>
    </w:lvl>
    <w:lvl w:ilvl="6">
      <w:numFmt w:val="bullet"/>
      <w:lvlText w:val="•"/>
      <w:lvlJc w:val="left"/>
      <w:pPr>
        <w:ind w:left="7573" w:hanging="196"/>
      </w:pPr>
    </w:lvl>
    <w:lvl w:ilvl="7">
      <w:numFmt w:val="bullet"/>
      <w:lvlText w:val="•"/>
      <w:lvlJc w:val="left"/>
      <w:pPr>
        <w:ind w:left="8274" w:hanging="196"/>
      </w:pPr>
    </w:lvl>
    <w:lvl w:ilvl="8">
      <w:numFmt w:val="bullet"/>
      <w:lvlText w:val="•"/>
      <w:lvlJc w:val="left"/>
      <w:pPr>
        <w:ind w:left="8976" w:hanging="196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83" w:hanging="129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858" w:hanging="129"/>
      </w:pPr>
    </w:lvl>
    <w:lvl w:ilvl="2">
      <w:numFmt w:val="bullet"/>
      <w:lvlText w:val="•"/>
      <w:lvlJc w:val="left"/>
      <w:pPr>
        <w:ind w:left="1633" w:hanging="129"/>
      </w:pPr>
    </w:lvl>
    <w:lvl w:ilvl="3">
      <w:numFmt w:val="bullet"/>
      <w:lvlText w:val="•"/>
      <w:lvlJc w:val="left"/>
      <w:pPr>
        <w:ind w:left="2408" w:hanging="129"/>
      </w:pPr>
    </w:lvl>
    <w:lvl w:ilvl="4">
      <w:numFmt w:val="bullet"/>
      <w:lvlText w:val="•"/>
      <w:lvlJc w:val="left"/>
      <w:pPr>
        <w:ind w:left="3184" w:hanging="129"/>
      </w:pPr>
    </w:lvl>
    <w:lvl w:ilvl="5">
      <w:numFmt w:val="bullet"/>
      <w:lvlText w:val="•"/>
      <w:lvlJc w:val="left"/>
      <w:pPr>
        <w:ind w:left="3959" w:hanging="129"/>
      </w:pPr>
    </w:lvl>
    <w:lvl w:ilvl="6">
      <w:numFmt w:val="bullet"/>
      <w:lvlText w:val="•"/>
      <w:lvlJc w:val="left"/>
      <w:pPr>
        <w:ind w:left="4734" w:hanging="129"/>
      </w:pPr>
    </w:lvl>
    <w:lvl w:ilvl="7">
      <w:numFmt w:val="bullet"/>
      <w:lvlText w:val="•"/>
      <w:lvlJc w:val="left"/>
      <w:pPr>
        <w:ind w:left="5510" w:hanging="129"/>
      </w:pPr>
    </w:lvl>
    <w:lvl w:ilvl="8">
      <w:numFmt w:val="bullet"/>
      <w:lvlText w:val="•"/>
      <w:lvlJc w:val="left"/>
      <w:pPr>
        <w:ind w:left="6285" w:hanging="129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83" w:hanging="129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858" w:hanging="129"/>
      </w:pPr>
    </w:lvl>
    <w:lvl w:ilvl="2">
      <w:numFmt w:val="bullet"/>
      <w:lvlText w:val="•"/>
      <w:lvlJc w:val="left"/>
      <w:pPr>
        <w:ind w:left="1633" w:hanging="129"/>
      </w:pPr>
    </w:lvl>
    <w:lvl w:ilvl="3">
      <w:numFmt w:val="bullet"/>
      <w:lvlText w:val="•"/>
      <w:lvlJc w:val="left"/>
      <w:pPr>
        <w:ind w:left="2408" w:hanging="129"/>
      </w:pPr>
    </w:lvl>
    <w:lvl w:ilvl="4">
      <w:numFmt w:val="bullet"/>
      <w:lvlText w:val="•"/>
      <w:lvlJc w:val="left"/>
      <w:pPr>
        <w:ind w:left="3184" w:hanging="129"/>
      </w:pPr>
    </w:lvl>
    <w:lvl w:ilvl="5">
      <w:numFmt w:val="bullet"/>
      <w:lvlText w:val="•"/>
      <w:lvlJc w:val="left"/>
      <w:pPr>
        <w:ind w:left="3959" w:hanging="129"/>
      </w:pPr>
    </w:lvl>
    <w:lvl w:ilvl="6">
      <w:numFmt w:val="bullet"/>
      <w:lvlText w:val="•"/>
      <w:lvlJc w:val="left"/>
      <w:pPr>
        <w:ind w:left="4734" w:hanging="129"/>
      </w:pPr>
    </w:lvl>
    <w:lvl w:ilvl="7">
      <w:numFmt w:val="bullet"/>
      <w:lvlText w:val="•"/>
      <w:lvlJc w:val="left"/>
      <w:pPr>
        <w:ind w:left="5510" w:hanging="129"/>
      </w:pPr>
    </w:lvl>
    <w:lvl w:ilvl="8">
      <w:numFmt w:val="bullet"/>
      <w:lvlText w:val="•"/>
      <w:lvlJc w:val="left"/>
      <w:pPr>
        <w:ind w:left="6285" w:hanging="129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160" w:hanging="26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66" w:hanging="266"/>
      </w:pPr>
    </w:lvl>
    <w:lvl w:ilvl="2">
      <w:numFmt w:val="bullet"/>
      <w:lvlText w:val="•"/>
      <w:lvlJc w:val="left"/>
      <w:pPr>
        <w:ind w:left="2172" w:hanging="266"/>
      </w:pPr>
    </w:lvl>
    <w:lvl w:ilvl="3">
      <w:numFmt w:val="bullet"/>
      <w:lvlText w:val="•"/>
      <w:lvlJc w:val="left"/>
      <w:pPr>
        <w:ind w:left="3178" w:hanging="266"/>
      </w:pPr>
    </w:lvl>
    <w:lvl w:ilvl="4">
      <w:numFmt w:val="bullet"/>
      <w:lvlText w:val="•"/>
      <w:lvlJc w:val="left"/>
      <w:pPr>
        <w:ind w:left="4184" w:hanging="266"/>
      </w:pPr>
    </w:lvl>
    <w:lvl w:ilvl="5">
      <w:numFmt w:val="bullet"/>
      <w:lvlText w:val="•"/>
      <w:lvlJc w:val="left"/>
      <w:pPr>
        <w:ind w:left="5190" w:hanging="266"/>
      </w:pPr>
    </w:lvl>
    <w:lvl w:ilvl="6">
      <w:numFmt w:val="bullet"/>
      <w:lvlText w:val="•"/>
      <w:lvlJc w:val="left"/>
      <w:pPr>
        <w:ind w:left="6196" w:hanging="266"/>
      </w:pPr>
    </w:lvl>
    <w:lvl w:ilvl="7">
      <w:numFmt w:val="bullet"/>
      <w:lvlText w:val="•"/>
      <w:lvlJc w:val="left"/>
      <w:pPr>
        <w:ind w:left="7202" w:hanging="266"/>
      </w:pPr>
    </w:lvl>
    <w:lvl w:ilvl="8">
      <w:numFmt w:val="bullet"/>
      <w:lvlText w:val="•"/>
      <w:lvlJc w:val="left"/>
      <w:pPr>
        <w:ind w:left="8208" w:hanging="266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160" w:hanging="268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66" w:hanging="268"/>
      </w:pPr>
    </w:lvl>
    <w:lvl w:ilvl="2">
      <w:numFmt w:val="bullet"/>
      <w:lvlText w:val="•"/>
      <w:lvlJc w:val="left"/>
      <w:pPr>
        <w:ind w:left="2172" w:hanging="268"/>
      </w:pPr>
    </w:lvl>
    <w:lvl w:ilvl="3">
      <w:numFmt w:val="bullet"/>
      <w:lvlText w:val="•"/>
      <w:lvlJc w:val="left"/>
      <w:pPr>
        <w:ind w:left="3178" w:hanging="268"/>
      </w:pPr>
    </w:lvl>
    <w:lvl w:ilvl="4">
      <w:numFmt w:val="bullet"/>
      <w:lvlText w:val="•"/>
      <w:lvlJc w:val="left"/>
      <w:pPr>
        <w:ind w:left="4184" w:hanging="268"/>
      </w:pPr>
    </w:lvl>
    <w:lvl w:ilvl="5">
      <w:numFmt w:val="bullet"/>
      <w:lvlText w:val="•"/>
      <w:lvlJc w:val="left"/>
      <w:pPr>
        <w:ind w:left="5190" w:hanging="268"/>
      </w:pPr>
    </w:lvl>
    <w:lvl w:ilvl="6">
      <w:numFmt w:val="bullet"/>
      <w:lvlText w:val="•"/>
      <w:lvlJc w:val="left"/>
      <w:pPr>
        <w:ind w:left="6196" w:hanging="268"/>
      </w:pPr>
    </w:lvl>
    <w:lvl w:ilvl="7">
      <w:numFmt w:val="bullet"/>
      <w:lvlText w:val="•"/>
      <w:lvlJc w:val="left"/>
      <w:pPr>
        <w:ind w:left="7202" w:hanging="268"/>
      </w:pPr>
    </w:lvl>
    <w:lvl w:ilvl="8">
      <w:numFmt w:val="bullet"/>
      <w:lvlText w:val="•"/>
      <w:lvlJc w:val="left"/>
      <w:pPr>
        <w:ind w:left="8208" w:hanging="268"/>
      </w:pPr>
    </w:lvl>
  </w:abstractNum>
  <w:abstractNum w:abstractNumId="5" w15:restartNumberingAfterBreak="0">
    <w:nsid w:val="00000407"/>
    <w:multiLevelType w:val="multilevel"/>
    <w:tmpl w:val="612C35CA"/>
    <w:lvl w:ilvl="0">
      <w:start w:val="1"/>
      <w:numFmt w:val="decimal"/>
      <w:lvlText w:val="%1."/>
      <w:lvlJc w:val="left"/>
      <w:pPr>
        <w:ind w:left="160" w:hanging="22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72" w:hanging="223"/>
      </w:pPr>
    </w:lvl>
    <w:lvl w:ilvl="2">
      <w:numFmt w:val="bullet"/>
      <w:lvlText w:val="•"/>
      <w:lvlJc w:val="left"/>
      <w:pPr>
        <w:ind w:left="2184" w:hanging="223"/>
      </w:pPr>
    </w:lvl>
    <w:lvl w:ilvl="3">
      <w:numFmt w:val="bullet"/>
      <w:lvlText w:val="•"/>
      <w:lvlJc w:val="left"/>
      <w:pPr>
        <w:ind w:left="3196" w:hanging="223"/>
      </w:pPr>
    </w:lvl>
    <w:lvl w:ilvl="4">
      <w:numFmt w:val="bullet"/>
      <w:lvlText w:val="•"/>
      <w:lvlJc w:val="left"/>
      <w:pPr>
        <w:ind w:left="4208" w:hanging="223"/>
      </w:pPr>
    </w:lvl>
    <w:lvl w:ilvl="5">
      <w:numFmt w:val="bullet"/>
      <w:lvlText w:val="•"/>
      <w:lvlJc w:val="left"/>
      <w:pPr>
        <w:ind w:left="5220" w:hanging="223"/>
      </w:pPr>
    </w:lvl>
    <w:lvl w:ilvl="6">
      <w:numFmt w:val="bullet"/>
      <w:lvlText w:val="•"/>
      <w:lvlJc w:val="left"/>
      <w:pPr>
        <w:ind w:left="6232" w:hanging="223"/>
      </w:pPr>
    </w:lvl>
    <w:lvl w:ilvl="7">
      <w:numFmt w:val="bullet"/>
      <w:lvlText w:val="•"/>
      <w:lvlJc w:val="left"/>
      <w:pPr>
        <w:ind w:left="7244" w:hanging="223"/>
      </w:pPr>
    </w:lvl>
    <w:lvl w:ilvl="8">
      <w:numFmt w:val="bullet"/>
      <w:lvlText w:val="•"/>
      <w:lvlJc w:val="left"/>
      <w:pPr>
        <w:ind w:left="8256" w:hanging="223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160" w:hanging="239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39"/>
      </w:pPr>
    </w:lvl>
    <w:lvl w:ilvl="2">
      <w:numFmt w:val="bullet"/>
      <w:lvlText w:val="•"/>
      <w:lvlJc w:val="left"/>
      <w:pPr>
        <w:ind w:left="2184" w:hanging="239"/>
      </w:pPr>
    </w:lvl>
    <w:lvl w:ilvl="3">
      <w:numFmt w:val="bullet"/>
      <w:lvlText w:val="•"/>
      <w:lvlJc w:val="left"/>
      <w:pPr>
        <w:ind w:left="3196" w:hanging="239"/>
      </w:pPr>
    </w:lvl>
    <w:lvl w:ilvl="4">
      <w:numFmt w:val="bullet"/>
      <w:lvlText w:val="•"/>
      <w:lvlJc w:val="left"/>
      <w:pPr>
        <w:ind w:left="4208" w:hanging="239"/>
      </w:pPr>
    </w:lvl>
    <w:lvl w:ilvl="5">
      <w:numFmt w:val="bullet"/>
      <w:lvlText w:val="•"/>
      <w:lvlJc w:val="left"/>
      <w:pPr>
        <w:ind w:left="5220" w:hanging="239"/>
      </w:pPr>
    </w:lvl>
    <w:lvl w:ilvl="6">
      <w:numFmt w:val="bullet"/>
      <w:lvlText w:val="•"/>
      <w:lvlJc w:val="left"/>
      <w:pPr>
        <w:ind w:left="6232" w:hanging="239"/>
      </w:pPr>
    </w:lvl>
    <w:lvl w:ilvl="7">
      <w:numFmt w:val="bullet"/>
      <w:lvlText w:val="•"/>
      <w:lvlJc w:val="left"/>
      <w:pPr>
        <w:ind w:left="7244" w:hanging="239"/>
      </w:pPr>
    </w:lvl>
    <w:lvl w:ilvl="8">
      <w:numFmt w:val="bullet"/>
      <w:lvlText w:val="•"/>
      <w:lvlJc w:val="left"/>
      <w:pPr>
        <w:ind w:left="8256" w:hanging="239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160" w:hanging="225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25"/>
      </w:pPr>
    </w:lvl>
    <w:lvl w:ilvl="2">
      <w:numFmt w:val="bullet"/>
      <w:lvlText w:val="•"/>
      <w:lvlJc w:val="left"/>
      <w:pPr>
        <w:ind w:left="2184" w:hanging="225"/>
      </w:pPr>
    </w:lvl>
    <w:lvl w:ilvl="3">
      <w:numFmt w:val="bullet"/>
      <w:lvlText w:val="•"/>
      <w:lvlJc w:val="left"/>
      <w:pPr>
        <w:ind w:left="3196" w:hanging="225"/>
      </w:pPr>
    </w:lvl>
    <w:lvl w:ilvl="4">
      <w:numFmt w:val="bullet"/>
      <w:lvlText w:val="•"/>
      <w:lvlJc w:val="left"/>
      <w:pPr>
        <w:ind w:left="4208" w:hanging="225"/>
      </w:pPr>
    </w:lvl>
    <w:lvl w:ilvl="5">
      <w:numFmt w:val="bullet"/>
      <w:lvlText w:val="•"/>
      <w:lvlJc w:val="left"/>
      <w:pPr>
        <w:ind w:left="5220" w:hanging="225"/>
      </w:pPr>
    </w:lvl>
    <w:lvl w:ilvl="6">
      <w:numFmt w:val="bullet"/>
      <w:lvlText w:val="•"/>
      <w:lvlJc w:val="left"/>
      <w:pPr>
        <w:ind w:left="6232" w:hanging="225"/>
      </w:pPr>
    </w:lvl>
    <w:lvl w:ilvl="7">
      <w:numFmt w:val="bullet"/>
      <w:lvlText w:val="•"/>
      <w:lvlJc w:val="left"/>
      <w:pPr>
        <w:ind w:left="7244" w:hanging="225"/>
      </w:pPr>
    </w:lvl>
    <w:lvl w:ilvl="8">
      <w:numFmt w:val="bullet"/>
      <w:lvlText w:val="•"/>
      <w:lvlJc w:val="left"/>
      <w:pPr>
        <w:ind w:left="8256" w:hanging="225"/>
      </w:pPr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160" w:hanging="365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365"/>
      </w:pPr>
    </w:lvl>
    <w:lvl w:ilvl="2">
      <w:numFmt w:val="bullet"/>
      <w:lvlText w:val="•"/>
      <w:lvlJc w:val="left"/>
      <w:pPr>
        <w:ind w:left="2184" w:hanging="365"/>
      </w:pPr>
    </w:lvl>
    <w:lvl w:ilvl="3">
      <w:numFmt w:val="bullet"/>
      <w:lvlText w:val="•"/>
      <w:lvlJc w:val="left"/>
      <w:pPr>
        <w:ind w:left="3196" w:hanging="365"/>
      </w:pPr>
    </w:lvl>
    <w:lvl w:ilvl="4">
      <w:numFmt w:val="bullet"/>
      <w:lvlText w:val="•"/>
      <w:lvlJc w:val="left"/>
      <w:pPr>
        <w:ind w:left="4208" w:hanging="365"/>
      </w:pPr>
    </w:lvl>
    <w:lvl w:ilvl="5">
      <w:numFmt w:val="bullet"/>
      <w:lvlText w:val="•"/>
      <w:lvlJc w:val="left"/>
      <w:pPr>
        <w:ind w:left="5220" w:hanging="365"/>
      </w:pPr>
    </w:lvl>
    <w:lvl w:ilvl="6">
      <w:numFmt w:val="bullet"/>
      <w:lvlText w:val="•"/>
      <w:lvlJc w:val="left"/>
      <w:pPr>
        <w:ind w:left="6232" w:hanging="365"/>
      </w:pPr>
    </w:lvl>
    <w:lvl w:ilvl="7">
      <w:numFmt w:val="bullet"/>
      <w:lvlText w:val="•"/>
      <w:lvlJc w:val="left"/>
      <w:pPr>
        <w:ind w:left="7244" w:hanging="365"/>
      </w:pPr>
    </w:lvl>
    <w:lvl w:ilvl="8">
      <w:numFmt w:val="bullet"/>
      <w:lvlText w:val="•"/>
      <w:lvlJc w:val="left"/>
      <w:pPr>
        <w:ind w:left="8256" w:hanging="365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)"/>
      <w:lvlJc w:val="left"/>
      <w:pPr>
        <w:ind w:left="160" w:hanging="251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51"/>
      </w:pPr>
    </w:lvl>
    <w:lvl w:ilvl="2">
      <w:numFmt w:val="bullet"/>
      <w:lvlText w:val="•"/>
      <w:lvlJc w:val="left"/>
      <w:pPr>
        <w:ind w:left="2184" w:hanging="251"/>
      </w:pPr>
    </w:lvl>
    <w:lvl w:ilvl="3">
      <w:numFmt w:val="bullet"/>
      <w:lvlText w:val="•"/>
      <w:lvlJc w:val="left"/>
      <w:pPr>
        <w:ind w:left="3196" w:hanging="251"/>
      </w:pPr>
    </w:lvl>
    <w:lvl w:ilvl="4">
      <w:numFmt w:val="bullet"/>
      <w:lvlText w:val="•"/>
      <w:lvlJc w:val="left"/>
      <w:pPr>
        <w:ind w:left="4208" w:hanging="251"/>
      </w:pPr>
    </w:lvl>
    <w:lvl w:ilvl="5">
      <w:numFmt w:val="bullet"/>
      <w:lvlText w:val="•"/>
      <w:lvlJc w:val="left"/>
      <w:pPr>
        <w:ind w:left="5220" w:hanging="251"/>
      </w:pPr>
    </w:lvl>
    <w:lvl w:ilvl="6">
      <w:numFmt w:val="bullet"/>
      <w:lvlText w:val="•"/>
      <w:lvlJc w:val="left"/>
      <w:pPr>
        <w:ind w:left="6232" w:hanging="251"/>
      </w:pPr>
    </w:lvl>
    <w:lvl w:ilvl="7">
      <w:numFmt w:val="bullet"/>
      <w:lvlText w:val="•"/>
      <w:lvlJc w:val="left"/>
      <w:pPr>
        <w:ind w:left="7244" w:hanging="251"/>
      </w:pPr>
    </w:lvl>
    <w:lvl w:ilvl="8">
      <w:numFmt w:val="bullet"/>
      <w:lvlText w:val="•"/>
      <w:lvlJc w:val="left"/>
      <w:pPr>
        <w:ind w:left="8256" w:hanging="251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)"/>
      <w:lvlJc w:val="left"/>
      <w:pPr>
        <w:ind w:left="160" w:hanging="239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39"/>
      </w:pPr>
    </w:lvl>
    <w:lvl w:ilvl="2">
      <w:numFmt w:val="bullet"/>
      <w:lvlText w:val="•"/>
      <w:lvlJc w:val="left"/>
      <w:pPr>
        <w:ind w:left="2184" w:hanging="239"/>
      </w:pPr>
    </w:lvl>
    <w:lvl w:ilvl="3">
      <w:numFmt w:val="bullet"/>
      <w:lvlText w:val="•"/>
      <w:lvlJc w:val="left"/>
      <w:pPr>
        <w:ind w:left="3196" w:hanging="239"/>
      </w:pPr>
    </w:lvl>
    <w:lvl w:ilvl="4">
      <w:numFmt w:val="bullet"/>
      <w:lvlText w:val="•"/>
      <w:lvlJc w:val="left"/>
      <w:pPr>
        <w:ind w:left="4208" w:hanging="239"/>
      </w:pPr>
    </w:lvl>
    <w:lvl w:ilvl="5">
      <w:numFmt w:val="bullet"/>
      <w:lvlText w:val="•"/>
      <w:lvlJc w:val="left"/>
      <w:pPr>
        <w:ind w:left="5220" w:hanging="239"/>
      </w:pPr>
    </w:lvl>
    <w:lvl w:ilvl="6">
      <w:numFmt w:val="bullet"/>
      <w:lvlText w:val="•"/>
      <w:lvlJc w:val="left"/>
      <w:pPr>
        <w:ind w:left="6232" w:hanging="239"/>
      </w:pPr>
    </w:lvl>
    <w:lvl w:ilvl="7">
      <w:numFmt w:val="bullet"/>
      <w:lvlText w:val="•"/>
      <w:lvlJc w:val="left"/>
      <w:pPr>
        <w:ind w:left="7244" w:hanging="239"/>
      </w:pPr>
    </w:lvl>
    <w:lvl w:ilvl="8">
      <w:numFmt w:val="bullet"/>
      <w:lvlText w:val="•"/>
      <w:lvlJc w:val="left"/>
      <w:pPr>
        <w:ind w:left="8256" w:hanging="239"/>
      </w:pPr>
    </w:lvl>
  </w:abstractNum>
  <w:abstractNum w:abstractNumId="11" w15:restartNumberingAfterBreak="0">
    <w:nsid w:val="7DBF4EFD"/>
    <w:multiLevelType w:val="hybridMultilevel"/>
    <w:tmpl w:val="5CB06184"/>
    <w:lvl w:ilvl="0" w:tplc="F24269E2">
      <w:start w:val="5"/>
      <w:numFmt w:val="decimal"/>
      <w:lvlText w:val="%1.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8F2"/>
    <w:rsid w:val="00013AD7"/>
    <w:rsid w:val="00041A9E"/>
    <w:rsid w:val="0008299D"/>
    <w:rsid w:val="000F1A6A"/>
    <w:rsid w:val="001178F2"/>
    <w:rsid w:val="00161538"/>
    <w:rsid w:val="0019047F"/>
    <w:rsid w:val="001E39AF"/>
    <w:rsid w:val="0025482F"/>
    <w:rsid w:val="0027198C"/>
    <w:rsid w:val="00297B10"/>
    <w:rsid w:val="002A6120"/>
    <w:rsid w:val="002B167D"/>
    <w:rsid w:val="00421B07"/>
    <w:rsid w:val="00560E67"/>
    <w:rsid w:val="00566380"/>
    <w:rsid w:val="005B43CD"/>
    <w:rsid w:val="00616F4B"/>
    <w:rsid w:val="00696B59"/>
    <w:rsid w:val="00726D65"/>
    <w:rsid w:val="00805CCC"/>
    <w:rsid w:val="008C5571"/>
    <w:rsid w:val="00976ED5"/>
    <w:rsid w:val="009A69EB"/>
    <w:rsid w:val="00A078E0"/>
    <w:rsid w:val="00A91C2E"/>
    <w:rsid w:val="00AD773C"/>
    <w:rsid w:val="00B23A14"/>
    <w:rsid w:val="00BB1433"/>
    <w:rsid w:val="00C17395"/>
    <w:rsid w:val="00C338B7"/>
    <w:rsid w:val="00D76FC4"/>
    <w:rsid w:val="00D77D55"/>
    <w:rsid w:val="00DE1544"/>
    <w:rsid w:val="00E636FE"/>
    <w:rsid w:val="00EA3285"/>
    <w:rsid w:val="00EA7272"/>
    <w:rsid w:val="00EB7E1F"/>
    <w:rsid w:val="00ED3000"/>
    <w:rsid w:val="00EF13F5"/>
    <w:rsid w:val="00F409DA"/>
    <w:rsid w:val="00F414B0"/>
    <w:rsid w:val="00F9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F542D"/>
  <w15:chartTrackingRefBased/>
  <w15:docId w15:val="{8F102A90-84AF-487D-8556-82CD5F01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17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1178F2"/>
    <w:pPr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178F2"/>
    <w:rPr>
      <w:rFonts w:ascii="Times New Roman" w:eastAsiaTheme="minorEastAsia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1"/>
    <w:qFormat/>
    <w:rsid w:val="001178F2"/>
    <w:pPr>
      <w:ind w:left="160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1"/>
    <w:rsid w:val="001178F2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uiPriority w:val="1"/>
    <w:qFormat/>
    <w:rsid w:val="001178F2"/>
  </w:style>
  <w:style w:type="paragraph" w:customStyle="1" w:styleId="TableParagraph">
    <w:name w:val="Table Paragraph"/>
    <w:basedOn w:val="a"/>
    <w:uiPriority w:val="1"/>
    <w:qFormat/>
    <w:rsid w:val="001178F2"/>
  </w:style>
  <w:style w:type="paragraph" w:styleId="a6">
    <w:name w:val="Balloon Text"/>
    <w:basedOn w:val="a"/>
    <w:link w:val="a7"/>
    <w:uiPriority w:val="99"/>
    <w:semiHidden/>
    <w:unhideWhenUsed/>
    <w:rsid w:val="001178F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78F2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178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78F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78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78F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A727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7272"/>
    <w:pPr>
      <w:shd w:val="clear" w:color="auto" w:fill="FFFFFF"/>
      <w:autoSpaceDE/>
      <w:autoSpaceDN/>
      <w:adjustRightInd/>
      <w:spacing w:before="4800" w:line="370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ConsPlusNonformat">
    <w:name w:val="ConsPlusNonformat"/>
    <w:link w:val="ConsPlusNonformat0"/>
    <w:rsid w:val="00EA72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EA727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80687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3777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Иозеф</dc:creator>
  <cp:keywords/>
  <dc:description/>
  <cp:lastModifiedBy>Лаврова</cp:lastModifiedBy>
  <cp:revision>25</cp:revision>
  <cp:lastPrinted>2024-06-14T02:30:00Z</cp:lastPrinted>
  <dcterms:created xsi:type="dcterms:W3CDTF">2024-05-05T22:55:00Z</dcterms:created>
  <dcterms:modified xsi:type="dcterms:W3CDTF">2024-10-21T00:56:00Z</dcterms:modified>
</cp:coreProperties>
</file>